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E83CE" w14:textId="77777777" w:rsidR="00811BBA" w:rsidRPr="0057141C" w:rsidRDefault="00811BBA" w:rsidP="00811BBA">
      <w:pPr>
        <w:pStyle w:val="Titre1"/>
      </w:pPr>
      <w:r w:rsidRPr="0057141C">
        <w:t>Fiche n°1 : Présentation de l'association</w:t>
      </w:r>
    </w:p>
    <w:p w14:paraId="2CF32591" w14:textId="77777777" w:rsidR="00811BBA" w:rsidRDefault="00811BBA" w:rsidP="00811BBA">
      <w:r w:rsidRPr="0057141C">
        <w:t>(Cette fiche, commune à toutes les demandes de subvention, accompagne la première demande de l'année)</w:t>
      </w:r>
    </w:p>
    <w:p w14:paraId="06F4FA34" w14:textId="77777777" w:rsidR="00811BBA" w:rsidRPr="00EB61BE" w:rsidRDefault="00811BBA" w:rsidP="00811BBA">
      <w:pPr>
        <w:rPr>
          <w:sz w:val="12"/>
          <w:szCs w:val="12"/>
        </w:rPr>
      </w:pPr>
    </w:p>
    <w:tbl>
      <w:tblPr>
        <w:tblW w:w="10734" w:type="dxa"/>
        <w:tblInd w:w="-710" w:type="dxa"/>
        <w:tblLayout w:type="fixed"/>
        <w:tblCellMar>
          <w:top w:w="55" w:type="dxa"/>
          <w:left w:w="55" w:type="dxa"/>
          <w:bottom w:w="55" w:type="dxa"/>
          <w:right w:w="55" w:type="dxa"/>
        </w:tblCellMar>
        <w:tblLook w:val="0000" w:firstRow="0" w:lastRow="0" w:firstColumn="0" w:lastColumn="0" w:noHBand="0" w:noVBand="0"/>
      </w:tblPr>
      <w:tblGrid>
        <w:gridCol w:w="7105"/>
        <w:gridCol w:w="3629"/>
      </w:tblGrid>
      <w:tr w:rsidR="00811BBA" w:rsidRPr="0057141C" w14:paraId="573BE006" w14:textId="77777777" w:rsidTr="000F7B24">
        <w:tc>
          <w:tcPr>
            <w:tcW w:w="10734" w:type="dxa"/>
            <w:gridSpan w:val="2"/>
            <w:tcBorders>
              <w:top w:val="single" w:sz="1" w:space="0" w:color="000000"/>
              <w:left w:val="single" w:sz="1" w:space="0" w:color="000000"/>
              <w:bottom w:val="single" w:sz="1" w:space="0" w:color="000000"/>
              <w:right w:val="single" w:sz="1" w:space="0" w:color="000000"/>
            </w:tcBorders>
            <w:shd w:val="clear" w:color="auto" w:fill="auto"/>
          </w:tcPr>
          <w:p w14:paraId="7F2F5E26" w14:textId="77777777" w:rsidR="00811BBA" w:rsidRPr="0057141C" w:rsidRDefault="00811BBA" w:rsidP="000F7B24">
            <w:pPr>
              <w:pStyle w:val="Contenudetableau"/>
              <w:snapToGrid w:val="0"/>
            </w:pPr>
            <w:r w:rsidRPr="0057141C">
              <w:t>LA RADIO</w:t>
            </w:r>
          </w:p>
        </w:tc>
      </w:tr>
      <w:tr w:rsidR="00811BBA" w:rsidRPr="0057141C" w14:paraId="2A325D1E" w14:textId="77777777" w:rsidTr="000F7B24">
        <w:tc>
          <w:tcPr>
            <w:tcW w:w="10734" w:type="dxa"/>
            <w:gridSpan w:val="2"/>
            <w:tcBorders>
              <w:left w:val="single" w:sz="1" w:space="0" w:color="000000"/>
              <w:bottom w:val="single" w:sz="1" w:space="0" w:color="000000"/>
              <w:right w:val="single" w:sz="1" w:space="0" w:color="000000"/>
            </w:tcBorders>
            <w:shd w:val="clear" w:color="auto" w:fill="auto"/>
          </w:tcPr>
          <w:p w14:paraId="2F0E28B6" w14:textId="77777777" w:rsidR="00811BBA" w:rsidRPr="0057141C" w:rsidRDefault="00811BBA" w:rsidP="00811BBA">
            <w:pPr>
              <w:pStyle w:val="Titre4"/>
              <w:numPr>
                <w:ilvl w:val="3"/>
                <w:numId w:val="2"/>
              </w:numPr>
              <w:snapToGrid w:val="0"/>
            </w:pPr>
            <w:r w:rsidRPr="0057141C">
              <w:t>NOM DE LA RADIO :</w:t>
            </w:r>
          </w:p>
          <w:p w14:paraId="4D3CA27C" w14:textId="77777777" w:rsidR="00811BBA" w:rsidRPr="0057141C" w:rsidRDefault="00811BBA" w:rsidP="000F7B24">
            <w:r w:rsidRPr="0057141C">
              <w:t>Nom du service radiophonique autorisé par l</w:t>
            </w:r>
            <w:r>
              <w:t>e CSA ou l</w:t>
            </w:r>
            <w:r w:rsidRPr="0057141C">
              <w:t>’</w:t>
            </w:r>
            <w:proofErr w:type="spellStart"/>
            <w:r w:rsidRPr="0057141C">
              <w:t>A</w:t>
            </w:r>
            <w:r>
              <w:t>rcom</w:t>
            </w:r>
            <w:proofErr w:type="spellEnd"/>
            <w:r w:rsidRPr="0057141C">
              <w:t> :</w:t>
            </w:r>
          </w:p>
        </w:tc>
      </w:tr>
      <w:tr w:rsidR="00811BBA" w:rsidRPr="0057141C" w14:paraId="23AF96C8" w14:textId="77777777" w:rsidTr="000F7B24">
        <w:trPr>
          <w:trHeight w:val="445"/>
        </w:trPr>
        <w:tc>
          <w:tcPr>
            <w:tcW w:w="7105" w:type="dxa"/>
            <w:tcBorders>
              <w:left w:val="single" w:sz="1" w:space="0" w:color="000000"/>
              <w:bottom w:val="single" w:sz="1" w:space="0" w:color="000000"/>
            </w:tcBorders>
            <w:shd w:val="clear" w:color="auto" w:fill="auto"/>
          </w:tcPr>
          <w:p w14:paraId="692B1B37" w14:textId="77777777" w:rsidR="00811BBA" w:rsidRPr="0057141C" w:rsidRDefault="00811BBA" w:rsidP="000F7B24">
            <w:pPr>
              <w:snapToGrid w:val="0"/>
            </w:pPr>
            <w:r w:rsidRPr="0057141C">
              <w:t>SIGLE OU INITIALES :</w:t>
            </w:r>
          </w:p>
        </w:tc>
        <w:tc>
          <w:tcPr>
            <w:tcW w:w="3629" w:type="dxa"/>
            <w:tcBorders>
              <w:left w:val="single" w:sz="1" w:space="0" w:color="000000"/>
              <w:bottom w:val="single" w:sz="1" w:space="0" w:color="000000"/>
              <w:right w:val="single" w:sz="1" w:space="0" w:color="000000"/>
            </w:tcBorders>
            <w:shd w:val="clear" w:color="auto" w:fill="auto"/>
          </w:tcPr>
          <w:p w14:paraId="35C00C96" w14:textId="77777777" w:rsidR="00811BBA" w:rsidRPr="0057141C" w:rsidRDefault="00811BBA" w:rsidP="000F7B24">
            <w:pPr>
              <w:snapToGrid w:val="0"/>
            </w:pPr>
            <w:r w:rsidRPr="0057141C">
              <w:t>Réservé codification :</w:t>
            </w:r>
          </w:p>
        </w:tc>
      </w:tr>
      <w:tr w:rsidR="00811BBA" w:rsidRPr="0057141C" w14:paraId="4B969644" w14:textId="77777777" w:rsidTr="000F7B24">
        <w:trPr>
          <w:trHeight w:val="547"/>
        </w:trPr>
        <w:tc>
          <w:tcPr>
            <w:tcW w:w="10734" w:type="dxa"/>
            <w:gridSpan w:val="2"/>
            <w:tcBorders>
              <w:left w:val="single" w:sz="1" w:space="0" w:color="000000"/>
              <w:bottom w:val="single" w:sz="1" w:space="0" w:color="000000"/>
              <w:right w:val="single" w:sz="1" w:space="0" w:color="000000"/>
            </w:tcBorders>
            <w:shd w:val="clear" w:color="auto" w:fill="auto"/>
          </w:tcPr>
          <w:p w14:paraId="22384AA7" w14:textId="77777777" w:rsidR="00811BBA" w:rsidRDefault="00811BBA" w:rsidP="000F7B24">
            <w:pPr>
              <w:snapToGrid w:val="0"/>
            </w:pPr>
            <w:r>
              <w:t>-Zone(s) et Fréquence(s) FM</w:t>
            </w:r>
            <w:r w:rsidRPr="0057141C">
              <w:t> :</w:t>
            </w:r>
          </w:p>
          <w:p w14:paraId="6494B3E5" w14:textId="77777777" w:rsidR="00811BBA" w:rsidRDefault="00811BBA" w:rsidP="000F7B24">
            <w:pPr>
              <w:snapToGrid w:val="0"/>
            </w:pPr>
          </w:p>
          <w:p w14:paraId="37C6401E" w14:textId="77777777" w:rsidR="00811BBA" w:rsidRPr="0057141C" w:rsidRDefault="00811BBA" w:rsidP="000F7B24">
            <w:pPr>
              <w:snapToGrid w:val="0"/>
            </w:pPr>
            <w:r>
              <w:t>- Allotissement(s) DAB + :</w:t>
            </w:r>
          </w:p>
        </w:tc>
      </w:tr>
    </w:tbl>
    <w:p w14:paraId="6B0F8099" w14:textId="77777777" w:rsidR="00811BBA" w:rsidRPr="0057141C" w:rsidRDefault="00811BBA" w:rsidP="00811BBA"/>
    <w:tbl>
      <w:tblPr>
        <w:tblW w:w="10798" w:type="dxa"/>
        <w:tblInd w:w="-710" w:type="dxa"/>
        <w:tblLayout w:type="fixed"/>
        <w:tblCellMar>
          <w:top w:w="55" w:type="dxa"/>
          <w:left w:w="55" w:type="dxa"/>
          <w:bottom w:w="55" w:type="dxa"/>
          <w:right w:w="55" w:type="dxa"/>
        </w:tblCellMar>
        <w:tblLook w:val="0000" w:firstRow="0" w:lastRow="0" w:firstColumn="0" w:lastColumn="0" w:noHBand="0" w:noVBand="0"/>
      </w:tblPr>
      <w:tblGrid>
        <w:gridCol w:w="5298"/>
        <w:gridCol w:w="446"/>
        <w:gridCol w:w="359"/>
        <w:gridCol w:w="382"/>
        <w:gridCol w:w="354"/>
        <w:gridCol w:w="382"/>
        <w:gridCol w:w="368"/>
        <w:gridCol w:w="355"/>
        <w:gridCol w:w="404"/>
        <w:gridCol w:w="346"/>
        <w:gridCol w:w="368"/>
        <w:gridCol w:w="368"/>
        <w:gridCol w:w="382"/>
        <w:gridCol w:w="354"/>
        <w:gridCol w:w="382"/>
        <w:gridCol w:w="250"/>
      </w:tblGrid>
      <w:tr w:rsidR="00811BBA" w:rsidRPr="0057141C" w14:paraId="4A62889A" w14:textId="77777777" w:rsidTr="000F7B24">
        <w:tc>
          <w:tcPr>
            <w:tcW w:w="10798" w:type="dxa"/>
            <w:gridSpan w:val="16"/>
            <w:tcBorders>
              <w:top w:val="single" w:sz="1" w:space="0" w:color="000000"/>
              <w:left w:val="single" w:sz="1" w:space="0" w:color="000000"/>
              <w:bottom w:val="single" w:sz="1" w:space="0" w:color="000000"/>
              <w:right w:val="single" w:sz="1" w:space="0" w:color="000000"/>
            </w:tcBorders>
            <w:shd w:val="clear" w:color="auto" w:fill="auto"/>
          </w:tcPr>
          <w:p w14:paraId="4CC55BE0" w14:textId="77777777" w:rsidR="00811BBA" w:rsidRPr="0057141C" w:rsidRDefault="00811BBA" w:rsidP="000F7B24">
            <w:pPr>
              <w:pStyle w:val="Titre1"/>
              <w:snapToGrid w:val="0"/>
            </w:pPr>
            <w:r w:rsidRPr="0057141C">
              <w:t>COORDONNÉES DE L’ASSOCIATION</w:t>
            </w:r>
          </w:p>
        </w:tc>
      </w:tr>
      <w:tr w:rsidR="00811BBA" w:rsidRPr="0057141C" w14:paraId="0225BD9C" w14:textId="77777777" w:rsidTr="000F7B24">
        <w:tc>
          <w:tcPr>
            <w:tcW w:w="10798" w:type="dxa"/>
            <w:gridSpan w:val="16"/>
            <w:tcBorders>
              <w:left w:val="single" w:sz="1" w:space="0" w:color="000000"/>
              <w:bottom w:val="single" w:sz="1" w:space="0" w:color="000000"/>
              <w:right w:val="single" w:sz="1" w:space="0" w:color="000000"/>
            </w:tcBorders>
            <w:shd w:val="clear" w:color="auto" w:fill="auto"/>
          </w:tcPr>
          <w:p w14:paraId="411F48D2" w14:textId="77777777" w:rsidR="00811BBA" w:rsidRPr="0057141C" w:rsidRDefault="00811BBA" w:rsidP="000F7B24">
            <w:pPr>
              <w:snapToGrid w:val="0"/>
            </w:pPr>
            <w:r w:rsidRPr="0057141C">
              <w:rPr>
                <w:sz w:val="20"/>
                <w:szCs w:val="20"/>
              </w:rPr>
              <w:t>NOM DE L’ASSOCIATION TITULAIRE DE L’AUTORISATION D’ÉMETTRE :</w:t>
            </w:r>
          </w:p>
          <w:p w14:paraId="68398810" w14:textId="77777777" w:rsidR="00811BBA" w:rsidRPr="0057141C" w:rsidRDefault="00811BBA" w:rsidP="000F7B24">
            <w:pPr>
              <w:rPr>
                <w:sz w:val="20"/>
                <w:szCs w:val="20"/>
              </w:rPr>
            </w:pPr>
          </w:p>
        </w:tc>
      </w:tr>
      <w:tr w:rsidR="00811BBA" w:rsidRPr="0057141C" w14:paraId="615BABF6" w14:textId="77777777" w:rsidTr="000F7B24">
        <w:trPr>
          <w:trHeight w:val="453"/>
        </w:trPr>
        <w:tc>
          <w:tcPr>
            <w:tcW w:w="10798" w:type="dxa"/>
            <w:gridSpan w:val="16"/>
            <w:tcBorders>
              <w:left w:val="single" w:sz="1" w:space="0" w:color="000000"/>
              <w:bottom w:val="single" w:sz="1" w:space="0" w:color="000000"/>
              <w:right w:val="single" w:sz="1" w:space="0" w:color="000000"/>
            </w:tcBorders>
            <w:shd w:val="clear" w:color="auto" w:fill="auto"/>
          </w:tcPr>
          <w:p w14:paraId="7CE7BD72" w14:textId="77777777" w:rsidR="00811BBA" w:rsidRPr="0057141C" w:rsidRDefault="00811BBA" w:rsidP="000F7B24">
            <w:pPr>
              <w:snapToGrid w:val="0"/>
            </w:pPr>
            <w:r w:rsidRPr="0057141C">
              <w:rPr>
                <w:sz w:val="20"/>
                <w:szCs w:val="20"/>
              </w:rPr>
              <w:t>NOM du (de la) Président(e) :</w:t>
            </w:r>
          </w:p>
        </w:tc>
      </w:tr>
      <w:tr w:rsidR="00811BBA" w:rsidRPr="0057141C" w14:paraId="659AC885" w14:textId="77777777" w:rsidTr="000F7B24">
        <w:tc>
          <w:tcPr>
            <w:tcW w:w="10798" w:type="dxa"/>
            <w:gridSpan w:val="16"/>
            <w:tcBorders>
              <w:left w:val="single" w:sz="1" w:space="0" w:color="000000"/>
              <w:bottom w:val="single" w:sz="1" w:space="0" w:color="000000"/>
              <w:right w:val="single" w:sz="1" w:space="0" w:color="000000"/>
            </w:tcBorders>
            <w:shd w:val="clear" w:color="auto" w:fill="auto"/>
          </w:tcPr>
          <w:p w14:paraId="14E0DC5A" w14:textId="77777777" w:rsidR="00811BBA" w:rsidRPr="0057141C" w:rsidRDefault="00811BBA" w:rsidP="000F7B24">
            <w:pPr>
              <w:snapToGrid w:val="0"/>
            </w:pPr>
            <w:r w:rsidRPr="0057141C">
              <w:rPr>
                <w:sz w:val="20"/>
                <w:szCs w:val="20"/>
              </w:rPr>
              <w:t>ADRESSE DU SIÈGE SOCIAL :</w:t>
            </w:r>
          </w:p>
          <w:p w14:paraId="11723653" w14:textId="77777777" w:rsidR="00811BBA" w:rsidRPr="0057141C" w:rsidRDefault="00811BBA" w:rsidP="000F7B24">
            <w:pPr>
              <w:rPr>
                <w:sz w:val="20"/>
                <w:szCs w:val="20"/>
              </w:rPr>
            </w:pPr>
          </w:p>
        </w:tc>
      </w:tr>
      <w:tr w:rsidR="00811BBA" w:rsidRPr="0057141C" w14:paraId="0C989E7A" w14:textId="77777777" w:rsidTr="000F7B24">
        <w:trPr>
          <w:trHeight w:val="405"/>
        </w:trPr>
        <w:tc>
          <w:tcPr>
            <w:tcW w:w="5744" w:type="dxa"/>
            <w:gridSpan w:val="2"/>
            <w:tcBorders>
              <w:left w:val="single" w:sz="1" w:space="0" w:color="000000"/>
              <w:bottom w:val="single" w:sz="1" w:space="0" w:color="000000"/>
            </w:tcBorders>
            <w:shd w:val="clear" w:color="auto" w:fill="auto"/>
          </w:tcPr>
          <w:p w14:paraId="7E0B8342" w14:textId="77777777" w:rsidR="00811BBA" w:rsidRPr="0057141C" w:rsidRDefault="00811BBA" w:rsidP="000F7B24">
            <w:pPr>
              <w:snapToGrid w:val="0"/>
            </w:pPr>
            <w:r w:rsidRPr="0057141C">
              <w:rPr>
                <w:sz w:val="20"/>
                <w:szCs w:val="20"/>
              </w:rPr>
              <w:t>CODE POSTAL :</w:t>
            </w:r>
          </w:p>
        </w:tc>
        <w:tc>
          <w:tcPr>
            <w:tcW w:w="5054" w:type="dxa"/>
            <w:gridSpan w:val="14"/>
            <w:tcBorders>
              <w:left w:val="single" w:sz="1" w:space="0" w:color="000000"/>
              <w:bottom w:val="single" w:sz="1" w:space="0" w:color="000000"/>
              <w:right w:val="single" w:sz="1" w:space="0" w:color="000000"/>
            </w:tcBorders>
            <w:shd w:val="clear" w:color="auto" w:fill="auto"/>
          </w:tcPr>
          <w:p w14:paraId="1AB77F3A" w14:textId="77777777" w:rsidR="00811BBA" w:rsidRPr="0057141C" w:rsidRDefault="00811BBA" w:rsidP="000F7B24">
            <w:pPr>
              <w:snapToGrid w:val="0"/>
            </w:pPr>
            <w:r w:rsidRPr="0057141C">
              <w:rPr>
                <w:sz w:val="20"/>
                <w:szCs w:val="20"/>
              </w:rPr>
              <w:t>COMMUNE :</w:t>
            </w:r>
          </w:p>
        </w:tc>
      </w:tr>
      <w:tr w:rsidR="00811BBA" w:rsidRPr="0057141C" w14:paraId="78A91F61" w14:textId="77777777" w:rsidTr="000F7B24">
        <w:tc>
          <w:tcPr>
            <w:tcW w:w="10798" w:type="dxa"/>
            <w:gridSpan w:val="16"/>
            <w:tcBorders>
              <w:left w:val="single" w:sz="1" w:space="0" w:color="000000"/>
              <w:bottom w:val="single" w:sz="1" w:space="0" w:color="000000"/>
              <w:right w:val="single" w:sz="1" w:space="0" w:color="000000"/>
            </w:tcBorders>
            <w:shd w:val="clear" w:color="auto" w:fill="auto"/>
          </w:tcPr>
          <w:p w14:paraId="56046FF5" w14:textId="77777777" w:rsidR="00811BBA" w:rsidRPr="0057141C" w:rsidRDefault="00811BBA" w:rsidP="000F7B24">
            <w:pPr>
              <w:snapToGrid w:val="0"/>
              <w:ind w:right="301"/>
            </w:pPr>
            <w:r w:rsidRPr="0057141C">
              <w:rPr>
                <w:sz w:val="20"/>
                <w:szCs w:val="20"/>
              </w:rPr>
              <w:t>ADRESSE POSTALE :</w:t>
            </w:r>
          </w:p>
          <w:p w14:paraId="0347E858" w14:textId="77777777" w:rsidR="00811BBA" w:rsidRPr="0057141C" w:rsidRDefault="00811BBA" w:rsidP="000F7B24">
            <w:r w:rsidRPr="0057141C">
              <w:rPr>
                <w:sz w:val="20"/>
                <w:szCs w:val="20"/>
              </w:rPr>
              <w:t>(</w:t>
            </w:r>
            <w:proofErr w:type="gramStart"/>
            <w:r w:rsidRPr="0057141C">
              <w:rPr>
                <w:sz w:val="20"/>
                <w:szCs w:val="20"/>
              </w:rPr>
              <w:t>si</w:t>
            </w:r>
            <w:proofErr w:type="gramEnd"/>
            <w:r w:rsidRPr="0057141C">
              <w:rPr>
                <w:sz w:val="20"/>
                <w:szCs w:val="20"/>
              </w:rPr>
              <w:t xml:space="preserve"> différente de celle du siège social)</w:t>
            </w:r>
          </w:p>
        </w:tc>
      </w:tr>
      <w:tr w:rsidR="00811BBA" w:rsidRPr="0057141C" w14:paraId="72D62C7A" w14:textId="77777777" w:rsidTr="000F7B24">
        <w:trPr>
          <w:trHeight w:val="420"/>
        </w:trPr>
        <w:tc>
          <w:tcPr>
            <w:tcW w:w="5744" w:type="dxa"/>
            <w:gridSpan w:val="2"/>
            <w:tcBorders>
              <w:left w:val="single" w:sz="1" w:space="0" w:color="000000"/>
              <w:bottom w:val="single" w:sz="1" w:space="0" w:color="000000"/>
            </w:tcBorders>
            <w:shd w:val="clear" w:color="auto" w:fill="auto"/>
          </w:tcPr>
          <w:p w14:paraId="0B25BAEA" w14:textId="77777777" w:rsidR="00811BBA" w:rsidRPr="0057141C" w:rsidRDefault="00811BBA" w:rsidP="000F7B24">
            <w:pPr>
              <w:snapToGrid w:val="0"/>
            </w:pPr>
            <w:r w:rsidRPr="0057141C">
              <w:rPr>
                <w:sz w:val="20"/>
                <w:szCs w:val="20"/>
              </w:rPr>
              <w:t>CODE POSTAL :</w:t>
            </w:r>
          </w:p>
        </w:tc>
        <w:tc>
          <w:tcPr>
            <w:tcW w:w="5054" w:type="dxa"/>
            <w:gridSpan w:val="14"/>
            <w:tcBorders>
              <w:left w:val="single" w:sz="1" w:space="0" w:color="000000"/>
              <w:bottom w:val="single" w:sz="1" w:space="0" w:color="000000"/>
              <w:right w:val="single" w:sz="1" w:space="0" w:color="000000"/>
            </w:tcBorders>
            <w:shd w:val="clear" w:color="auto" w:fill="auto"/>
          </w:tcPr>
          <w:p w14:paraId="418051FD" w14:textId="77777777" w:rsidR="00811BBA" w:rsidRPr="0057141C" w:rsidRDefault="00811BBA" w:rsidP="000F7B24">
            <w:pPr>
              <w:snapToGrid w:val="0"/>
            </w:pPr>
            <w:r w:rsidRPr="0057141C">
              <w:rPr>
                <w:sz w:val="20"/>
                <w:szCs w:val="20"/>
              </w:rPr>
              <w:t>COMMUNE :</w:t>
            </w:r>
          </w:p>
        </w:tc>
      </w:tr>
      <w:tr w:rsidR="00811BBA" w:rsidRPr="0057141C" w14:paraId="5CB733A9" w14:textId="77777777" w:rsidTr="000F7B24">
        <w:trPr>
          <w:trHeight w:val="405"/>
        </w:trPr>
        <w:tc>
          <w:tcPr>
            <w:tcW w:w="10798" w:type="dxa"/>
            <w:gridSpan w:val="16"/>
            <w:tcBorders>
              <w:left w:val="single" w:sz="1" w:space="0" w:color="000000"/>
              <w:bottom w:val="single" w:sz="1" w:space="0" w:color="000000"/>
              <w:right w:val="single" w:sz="1" w:space="0" w:color="000000"/>
            </w:tcBorders>
            <w:shd w:val="clear" w:color="auto" w:fill="auto"/>
          </w:tcPr>
          <w:p w14:paraId="1D752ECC" w14:textId="77777777" w:rsidR="00811BBA" w:rsidRPr="0057141C" w:rsidRDefault="00811BBA" w:rsidP="000F7B24">
            <w:pPr>
              <w:snapToGrid w:val="0"/>
            </w:pPr>
            <w:r w:rsidRPr="0057141C">
              <w:rPr>
                <w:sz w:val="20"/>
                <w:szCs w:val="20"/>
              </w:rPr>
              <w:t>TÉLÉPHONE ADMINISTRATION :</w:t>
            </w:r>
          </w:p>
          <w:p w14:paraId="3390FFEF" w14:textId="77777777" w:rsidR="00811BBA" w:rsidRPr="0057141C" w:rsidRDefault="00811BBA" w:rsidP="000F7B24">
            <w:pPr>
              <w:snapToGrid w:val="0"/>
            </w:pPr>
          </w:p>
        </w:tc>
      </w:tr>
      <w:tr w:rsidR="00811BBA" w:rsidRPr="0057141C" w14:paraId="407B814A" w14:textId="77777777" w:rsidTr="000F7B24">
        <w:trPr>
          <w:trHeight w:val="495"/>
        </w:trPr>
        <w:tc>
          <w:tcPr>
            <w:tcW w:w="10798" w:type="dxa"/>
            <w:gridSpan w:val="16"/>
            <w:tcBorders>
              <w:left w:val="single" w:sz="1" w:space="0" w:color="000000"/>
              <w:bottom w:val="single" w:sz="1" w:space="0" w:color="000000"/>
              <w:right w:val="single" w:sz="1" w:space="0" w:color="000000"/>
            </w:tcBorders>
            <w:shd w:val="clear" w:color="auto" w:fill="auto"/>
          </w:tcPr>
          <w:p w14:paraId="7B45D14D" w14:textId="77777777" w:rsidR="00811BBA" w:rsidRPr="0057141C" w:rsidRDefault="00811BBA" w:rsidP="000F7B24">
            <w:pPr>
              <w:snapToGrid w:val="0"/>
            </w:pPr>
            <w:r w:rsidRPr="0057141C">
              <w:rPr>
                <w:sz w:val="20"/>
                <w:szCs w:val="20"/>
              </w:rPr>
              <w:t>NOM, TÉLÉPHONE ET COURRIEL DE LA PERSONNE CHARGÉE DU SUIVI DE CETTE DEMANDE :</w:t>
            </w:r>
          </w:p>
        </w:tc>
      </w:tr>
      <w:tr w:rsidR="00811BBA" w:rsidRPr="0057141C" w14:paraId="7D93D6A1" w14:textId="77777777" w:rsidTr="000F7B24">
        <w:trPr>
          <w:trHeight w:val="581"/>
        </w:trPr>
        <w:tc>
          <w:tcPr>
            <w:tcW w:w="10798" w:type="dxa"/>
            <w:gridSpan w:val="16"/>
            <w:tcBorders>
              <w:left w:val="single" w:sz="1" w:space="0" w:color="000000"/>
              <w:bottom w:val="single" w:sz="1" w:space="0" w:color="000000"/>
              <w:right w:val="single" w:sz="1" w:space="0" w:color="000000"/>
            </w:tcBorders>
            <w:shd w:val="clear" w:color="auto" w:fill="auto"/>
          </w:tcPr>
          <w:p w14:paraId="5D1BD9B5" w14:textId="77777777" w:rsidR="00811BBA" w:rsidRDefault="00811BBA" w:rsidP="000F7B24">
            <w:pPr>
              <w:snapToGrid w:val="0"/>
              <w:rPr>
                <w:sz w:val="20"/>
                <w:szCs w:val="20"/>
              </w:rPr>
            </w:pPr>
            <w:r w:rsidRPr="0057141C">
              <w:rPr>
                <w:noProof/>
                <w:lang w:eastAsia="fr-FR" w:bidi="ar-SA"/>
              </w:rPr>
              <mc:AlternateContent>
                <mc:Choice Requires="wps">
                  <w:drawing>
                    <wp:anchor distT="0" distB="0" distL="114300" distR="114300" simplePos="0" relativeHeight="251670528" behindDoc="0" locked="0" layoutInCell="1" allowOverlap="1" wp14:anchorId="2F52ABAC" wp14:editId="1190B390">
                      <wp:simplePos x="0" y="0"/>
                      <wp:positionH relativeFrom="margin">
                        <wp:posOffset>4618990</wp:posOffset>
                      </wp:positionH>
                      <wp:positionV relativeFrom="paragraph">
                        <wp:posOffset>149860</wp:posOffset>
                      </wp:positionV>
                      <wp:extent cx="182880" cy="182880"/>
                      <wp:effectExtent l="5715" t="10160" r="11430" b="698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3A0C692" id="Rectangle 14" o:spid="_x0000_s1026" style="position:absolute;margin-left:363.7pt;margin-top:11.8pt;width:14.4pt;height:14.4pt;z-index:25167052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" strokeweight=".26mm">
                      <v:stroke endcap="square"/>
                      <w10:wrap anchorx="margin"/>
                    </v:rect>
                  </w:pict>
                </mc:Fallback>
              </mc:AlternateContent>
            </w:r>
            <w:r w:rsidRPr="0057141C">
              <w:rPr>
                <w:noProof/>
                <w:lang w:eastAsia="fr-FR" w:bidi="ar-SA"/>
              </w:rPr>
              <mc:AlternateContent>
                <mc:Choice Requires="wps">
                  <w:drawing>
                    <wp:anchor distT="0" distB="0" distL="114300" distR="114300" simplePos="0" relativeHeight="251667456" behindDoc="0" locked="0" layoutInCell="1" allowOverlap="1" wp14:anchorId="77455920" wp14:editId="3A791B35">
                      <wp:simplePos x="0" y="0"/>
                      <wp:positionH relativeFrom="margin">
                        <wp:posOffset>940827</wp:posOffset>
                      </wp:positionH>
                      <wp:positionV relativeFrom="paragraph">
                        <wp:posOffset>144798</wp:posOffset>
                      </wp:positionV>
                      <wp:extent cx="182880" cy="182880"/>
                      <wp:effectExtent l="5715" t="10160" r="11430" b="698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15F627F" id="Rectangle 1" o:spid="_x0000_s1026" style="position:absolute;margin-left:74.1pt;margin-top:11.4pt;width:14.4pt;height:14.4pt;z-index:25166745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" strokeweight=".26mm">
                      <v:stroke endcap="square"/>
                      <w10:wrap anchorx="margin"/>
                    </v:rect>
                  </w:pict>
                </mc:Fallback>
              </mc:AlternateContent>
            </w:r>
            <w:r w:rsidRPr="0057141C">
              <w:rPr>
                <w:sz w:val="20"/>
                <w:szCs w:val="20"/>
              </w:rPr>
              <w:t xml:space="preserve">ADRESSE DES STUDIOS DU SERVICE DEMANDEUR </w:t>
            </w:r>
          </w:p>
          <w:p w14:paraId="107BEF31" w14:textId="77777777" w:rsidR="00811BBA" w:rsidRPr="0057141C" w:rsidRDefault="00811BBA" w:rsidP="000F7B24">
            <w:pPr>
              <w:snapToGrid w:val="0"/>
            </w:pPr>
            <w:r w:rsidRPr="0057141C">
              <w:rPr>
                <w:noProof/>
                <w:lang w:eastAsia="fr-FR" w:bidi="ar-SA"/>
              </w:rPr>
              <mc:AlternateContent>
                <mc:Choice Requires="wps">
                  <w:drawing>
                    <wp:anchor distT="0" distB="0" distL="114300" distR="114300" simplePos="0" relativeHeight="251669504" behindDoc="0" locked="0" layoutInCell="1" allowOverlap="1" wp14:anchorId="5315A063" wp14:editId="7FB6D186">
                      <wp:simplePos x="0" y="0"/>
                      <wp:positionH relativeFrom="margin">
                        <wp:posOffset>3731260</wp:posOffset>
                      </wp:positionH>
                      <wp:positionV relativeFrom="paragraph">
                        <wp:posOffset>24130</wp:posOffset>
                      </wp:positionV>
                      <wp:extent cx="182880" cy="182880"/>
                      <wp:effectExtent l="5715" t="10160" r="11430" b="698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DB323F" id="Rectangle 13" o:spid="_x0000_s1026" style="position:absolute;margin-left:293.8pt;margin-top:1.9pt;width:14.4pt;height:14.4pt;z-index:25166950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" strokeweight=".26mm">
                      <v:stroke endcap="square"/>
                      <w10:wrap anchorx="margin"/>
                    </v:rect>
                  </w:pict>
                </mc:Fallback>
              </mc:AlternateContent>
            </w:r>
            <w:r w:rsidRPr="0057141C">
              <w:rPr>
                <w:noProof/>
                <w:lang w:eastAsia="fr-FR" w:bidi="ar-SA"/>
              </w:rPr>
              <mc:AlternateContent>
                <mc:Choice Requires="wps">
                  <w:drawing>
                    <wp:anchor distT="0" distB="0" distL="114300" distR="114300" simplePos="0" relativeHeight="251668480" behindDoc="0" locked="0" layoutInCell="1" allowOverlap="1" wp14:anchorId="23910089" wp14:editId="0CCE4F2E">
                      <wp:simplePos x="0" y="0"/>
                      <wp:positionH relativeFrom="margin">
                        <wp:posOffset>1849942</wp:posOffset>
                      </wp:positionH>
                      <wp:positionV relativeFrom="paragraph">
                        <wp:posOffset>25176</wp:posOffset>
                      </wp:positionV>
                      <wp:extent cx="182880" cy="182880"/>
                      <wp:effectExtent l="5715" t="10160" r="11430"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A98932" id="Rectangle 3" o:spid="_x0000_s1026" style="position:absolute;margin-left:145.65pt;margin-top:2pt;width:14.4pt;height:14.4pt;z-index:25166848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" strokeweight=".26mm">
                      <v:stroke endcap="square"/>
                      <w10:wrap anchorx="margin"/>
                    </v:rect>
                  </w:pict>
                </mc:Fallback>
              </mc:AlternateContent>
            </w:r>
            <w:r w:rsidRPr="0057141C">
              <w:t xml:space="preserve">Q.P.V      OUI             </w:t>
            </w:r>
            <w:proofErr w:type="gramStart"/>
            <w:r w:rsidRPr="0057141C">
              <w:t xml:space="preserve">NON     </w:t>
            </w:r>
            <w:r>
              <w:t xml:space="preserve">                  F</w:t>
            </w:r>
            <w:proofErr w:type="gramEnd"/>
            <w:r w:rsidRPr="0057141C">
              <w:t>.</w:t>
            </w:r>
            <w:r>
              <w:t>R</w:t>
            </w:r>
            <w:r w:rsidRPr="0057141C">
              <w:t>.</w:t>
            </w:r>
            <w:r>
              <w:t>R</w:t>
            </w:r>
            <w:r w:rsidRPr="0057141C">
              <w:t xml:space="preserve">      OUI             NON     </w:t>
            </w:r>
          </w:p>
        </w:tc>
      </w:tr>
      <w:tr w:rsidR="00811BBA" w:rsidRPr="0057141C" w14:paraId="07D5164F" w14:textId="77777777" w:rsidTr="000F7B24">
        <w:trPr>
          <w:trHeight w:val="495"/>
        </w:trPr>
        <w:tc>
          <w:tcPr>
            <w:tcW w:w="5298" w:type="dxa"/>
            <w:tcBorders>
              <w:left w:val="single" w:sz="1" w:space="0" w:color="000000"/>
              <w:bottom w:val="single" w:sz="1" w:space="0" w:color="000000"/>
            </w:tcBorders>
            <w:shd w:val="clear" w:color="auto" w:fill="auto"/>
          </w:tcPr>
          <w:p w14:paraId="2B9DE8A8" w14:textId="77777777" w:rsidR="00811BBA" w:rsidRPr="0057141C" w:rsidRDefault="00811BBA" w:rsidP="000F7B24">
            <w:pPr>
              <w:snapToGrid w:val="0"/>
            </w:pPr>
            <w:r w:rsidRPr="0057141C">
              <w:rPr>
                <w:sz w:val="20"/>
                <w:szCs w:val="20"/>
              </w:rPr>
              <w:t>CODE POSTAL</w:t>
            </w:r>
          </w:p>
        </w:tc>
        <w:tc>
          <w:tcPr>
            <w:tcW w:w="5500" w:type="dxa"/>
            <w:gridSpan w:val="15"/>
            <w:tcBorders>
              <w:left w:val="single" w:sz="1" w:space="0" w:color="000000"/>
              <w:bottom w:val="single" w:sz="1" w:space="0" w:color="000000"/>
              <w:right w:val="single" w:sz="1" w:space="0" w:color="000000"/>
            </w:tcBorders>
            <w:shd w:val="clear" w:color="auto" w:fill="auto"/>
          </w:tcPr>
          <w:p w14:paraId="63F34CC5" w14:textId="77777777" w:rsidR="00811BBA" w:rsidRPr="0057141C" w:rsidRDefault="00811BBA" w:rsidP="000F7B24">
            <w:pPr>
              <w:snapToGrid w:val="0"/>
            </w:pPr>
            <w:r w:rsidRPr="0057141C">
              <w:rPr>
                <w:sz w:val="20"/>
                <w:szCs w:val="20"/>
              </w:rPr>
              <w:t>COMMUNE</w:t>
            </w:r>
          </w:p>
        </w:tc>
      </w:tr>
      <w:tr w:rsidR="00811BBA" w:rsidRPr="0057141C" w14:paraId="187BDD6D" w14:textId="77777777" w:rsidTr="000F7B24">
        <w:trPr>
          <w:trHeight w:val="363"/>
        </w:trPr>
        <w:tc>
          <w:tcPr>
            <w:tcW w:w="10798" w:type="dxa"/>
            <w:gridSpan w:val="16"/>
            <w:tcBorders>
              <w:left w:val="single" w:sz="1" w:space="0" w:color="000000"/>
              <w:bottom w:val="single" w:sz="1" w:space="0" w:color="000000"/>
              <w:right w:val="single" w:sz="1" w:space="0" w:color="000000"/>
            </w:tcBorders>
            <w:shd w:val="clear" w:color="auto" w:fill="auto"/>
          </w:tcPr>
          <w:p w14:paraId="14C58807" w14:textId="77777777" w:rsidR="00811BBA" w:rsidRPr="0057141C" w:rsidRDefault="00811BBA" w:rsidP="000F7B24">
            <w:pPr>
              <w:snapToGrid w:val="0"/>
            </w:pPr>
            <w:r w:rsidRPr="0057141C">
              <w:rPr>
                <w:sz w:val="20"/>
                <w:szCs w:val="20"/>
              </w:rPr>
              <w:t>TELEPHONE</w:t>
            </w:r>
          </w:p>
          <w:p w14:paraId="79003846" w14:textId="77777777" w:rsidR="00811BBA" w:rsidRPr="0057141C" w:rsidRDefault="00811BBA" w:rsidP="000F7B24">
            <w:pPr>
              <w:snapToGrid w:val="0"/>
            </w:pPr>
          </w:p>
        </w:tc>
      </w:tr>
      <w:tr w:rsidR="00811BBA" w:rsidRPr="0057141C" w14:paraId="5A45B488" w14:textId="77777777" w:rsidTr="000F7B24">
        <w:trPr>
          <w:trHeight w:val="439"/>
        </w:trPr>
        <w:tc>
          <w:tcPr>
            <w:tcW w:w="5744" w:type="dxa"/>
            <w:gridSpan w:val="2"/>
            <w:tcBorders>
              <w:left w:val="single" w:sz="1" w:space="0" w:color="000000"/>
              <w:bottom w:val="single" w:sz="1" w:space="0" w:color="000000"/>
            </w:tcBorders>
            <w:shd w:val="clear" w:color="auto" w:fill="auto"/>
          </w:tcPr>
          <w:p w14:paraId="62EA6C26" w14:textId="77777777" w:rsidR="00811BBA" w:rsidRPr="0057141C" w:rsidRDefault="00811BBA" w:rsidP="000F7B24">
            <w:pPr>
              <w:snapToGrid w:val="0"/>
            </w:pPr>
            <w:r w:rsidRPr="0057141C">
              <w:rPr>
                <w:sz w:val="20"/>
                <w:szCs w:val="20"/>
              </w:rPr>
              <w:t xml:space="preserve">COURRIEL (adresse électronique) : </w:t>
            </w:r>
          </w:p>
        </w:tc>
        <w:tc>
          <w:tcPr>
            <w:tcW w:w="5054" w:type="dxa"/>
            <w:gridSpan w:val="14"/>
            <w:tcBorders>
              <w:left w:val="single" w:sz="1" w:space="0" w:color="000000"/>
              <w:bottom w:val="single" w:sz="1" w:space="0" w:color="000000"/>
              <w:right w:val="single" w:sz="1" w:space="0" w:color="000000"/>
            </w:tcBorders>
            <w:shd w:val="clear" w:color="auto" w:fill="auto"/>
          </w:tcPr>
          <w:p w14:paraId="5643C791" w14:textId="77777777" w:rsidR="00811BBA" w:rsidRPr="0057141C" w:rsidRDefault="00811BBA" w:rsidP="000F7B24">
            <w:pPr>
              <w:snapToGrid w:val="0"/>
            </w:pPr>
            <w:r w:rsidRPr="0057141C">
              <w:rPr>
                <w:sz w:val="20"/>
                <w:szCs w:val="20"/>
              </w:rPr>
              <w:t xml:space="preserve">Site INTERNET </w:t>
            </w:r>
          </w:p>
          <w:p w14:paraId="014BF6BF" w14:textId="77777777" w:rsidR="00811BBA" w:rsidRPr="0057141C" w:rsidRDefault="00811BBA" w:rsidP="000F7B24">
            <w:proofErr w:type="gramStart"/>
            <w:r w:rsidRPr="0057141C">
              <w:rPr>
                <w:sz w:val="20"/>
                <w:szCs w:val="20"/>
              </w:rPr>
              <w:t>http</w:t>
            </w:r>
            <w:proofErr w:type="gramEnd"/>
            <w:r w:rsidRPr="0057141C">
              <w:rPr>
                <w:sz w:val="20"/>
                <w:szCs w:val="20"/>
              </w:rPr>
              <w:t xml:space="preserve">//www. </w:t>
            </w:r>
          </w:p>
        </w:tc>
      </w:tr>
      <w:tr w:rsidR="00811BBA" w:rsidRPr="0057141C" w14:paraId="55C97123" w14:textId="77777777" w:rsidTr="000F7B24">
        <w:tc>
          <w:tcPr>
            <w:tcW w:w="5744" w:type="dxa"/>
            <w:gridSpan w:val="2"/>
            <w:tcBorders>
              <w:left w:val="single" w:sz="1" w:space="0" w:color="000000"/>
              <w:bottom w:val="single" w:sz="1" w:space="0" w:color="000000"/>
            </w:tcBorders>
            <w:shd w:val="clear" w:color="auto" w:fill="auto"/>
          </w:tcPr>
          <w:p w14:paraId="3F2BB99F" w14:textId="77777777" w:rsidR="00811BBA" w:rsidRPr="0057141C" w:rsidRDefault="00811BBA" w:rsidP="000F7B24">
            <w:pPr>
              <w:snapToGrid w:val="0"/>
            </w:pPr>
            <w:r w:rsidRPr="0057141C">
              <w:rPr>
                <w:sz w:val="20"/>
                <w:szCs w:val="20"/>
              </w:rPr>
              <w:t>N° SIRET (obligatoire pour le paiement)</w:t>
            </w:r>
          </w:p>
        </w:tc>
        <w:tc>
          <w:tcPr>
            <w:tcW w:w="359" w:type="dxa"/>
            <w:tcBorders>
              <w:left w:val="single" w:sz="1" w:space="0" w:color="000000"/>
              <w:bottom w:val="single" w:sz="1" w:space="0" w:color="000000"/>
            </w:tcBorders>
            <w:shd w:val="clear" w:color="auto" w:fill="auto"/>
          </w:tcPr>
          <w:p w14:paraId="0B7CE381" w14:textId="77777777" w:rsidR="00811BBA" w:rsidRPr="0057141C" w:rsidRDefault="00811BBA" w:rsidP="000F7B24">
            <w:pPr>
              <w:snapToGrid w:val="0"/>
            </w:pPr>
          </w:p>
        </w:tc>
        <w:tc>
          <w:tcPr>
            <w:tcW w:w="382" w:type="dxa"/>
            <w:tcBorders>
              <w:left w:val="single" w:sz="1" w:space="0" w:color="000000"/>
              <w:bottom w:val="single" w:sz="1" w:space="0" w:color="000000"/>
            </w:tcBorders>
            <w:shd w:val="clear" w:color="auto" w:fill="auto"/>
          </w:tcPr>
          <w:p w14:paraId="51307E11" w14:textId="77777777" w:rsidR="00811BBA" w:rsidRPr="0057141C" w:rsidRDefault="00811BBA" w:rsidP="000F7B24">
            <w:pPr>
              <w:snapToGrid w:val="0"/>
            </w:pPr>
          </w:p>
        </w:tc>
        <w:tc>
          <w:tcPr>
            <w:tcW w:w="354" w:type="dxa"/>
            <w:tcBorders>
              <w:left w:val="single" w:sz="1" w:space="0" w:color="000000"/>
              <w:bottom w:val="single" w:sz="1" w:space="0" w:color="000000"/>
            </w:tcBorders>
            <w:shd w:val="clear" w:color="auto" w:fill="auto"/>
          </w:tcPr>
          <w:p w14:paraId="4C61207A" w14:textId="77777777" w:rsidR="00811BBA" w:rsidRPr="0057141C" w:rsidRDefault="00811BBA" w:rsidP="000F7B24">
            <w:pPr>
              <w:snapToGrid w:val="0"/>
            </w:pPr>
          </w:p>
        </w:tc>
        <w:tc>
          <w:tcPr>
            <w:tcW w:w="382" w:type="dxa"/>
            <w:tcBorders>
              <w:left w:val="single" w:sz="1" w:space="0" w:color="000000"/>
              <w:bottom w:val="single" w:sz="1" w:space="0" w:color="000000"/>
            </w:tcBorders>
            <w:shd w:val="clear" w:color="auto" w:fill="auto"/>
          </w:tcPr>
          <w:p w14:paraId="4527BB0B" w14:textId="77777777" w:rsidR="00811BBA" w:rsidRPr="0057141C" w:rsidRDefault="00811BBA" w:rsidP="000F7B24">
            <w:pPr>
              <w:snapToGrid w:val="0"/>
            </w:pPr>
          </w:p>
        </w:tc>
        <w:tc>
          <w:tcPr>
            <w:tcW w:w="368" w:type="dxa"/>
            <w:tcBorders>
              <w:left w:val="single" w:sz="1" w:space="0" w:color="000000"/>
              <w:bottom w:val="single" w:sz="1" w:space="0" w:color="000000"/>
            </w:tcBorders>
            <w:shd w:val="clear" w:color="auto" w:fill="auto"/>
          </w:tcPr>
          <w:p w14:paraId="203F5CDB" w14:textId="77777777" w:rsidR="00811BBA" w:rsidRPr="0057141C" w:rsidRDefault="00811BBA" w:rsidP="000F7B24">
            <w:pPr>
              <w:snapToGrid w:val="0"/>
            </w:pPr>
          </w:p>
        </w:tc>
        <w:tc>
          <w:tcPr>
            <w:tcW w:w="355" w:type="dxa"/>
            <w:tcBorders>
              <w:left w:val="single" w:sz="1" w:space="0" w:color="000000"/>
              <w:bottom w:val="single" w:sz="1" w:space="0" w:color="000000"/>
            </w:tcBorders>
            <w:shd w:val="clear" w:color="auto" w:fill="auto"/>
          </w:tcPr>
          <w:p w14:paraId="39D9F874" w14:textId="77777777" w:rsidR="00811BBA" w:rsidRPr="0057141C" w:rsidRDefault="00811BBA" w:rsidP="000F7B24">
            <w:pPr>
              <w:snapToGrid w:val="0"/>
            </w:pPr>
          </w:p>
        </w:tc>
        <w:tc>
          <w:tcPr>
            <w:tcW w:w="404" w:type="dxa"/>
            <w:tcBorders>
              <w:left w:val="single" w:sz="1" w:space="0" w:color="000000"/>
              <w:bottom w:val="single" w:sz="1" w:space="0" w:color="000000"/>
            </w:tcBorders>
            <w:shd w:val="clear" w:color="auto" w:fill="auto"/>
          </w:tcPr>
          <w:p w14:paraId="7A1D4B23" w14:textId="77777777" w:rsidR="00811BBA" w:rsidRPr="0057141C" w:rsidRDefault="00811BBA" w:rsidP="000F7B24">
            <w:pPr>
              <w:snapToGrid w:val="0"/>
            </w:pPr>
          </w:p>
        </w:tc>
        <w:tc>
          <w:tcPr>
            <w:tcW w:w="346" w:type="dxa"/>
            <w:tcBorders>
              <w:left w:val="single" w:sz="1" w:space="0" w:color="000000"/>
              <w:bottom w:val="single" w:sz="1" w:space="0" w:color="000000"/>
            </w:tcBorders>
            <w:shd w:val="clear" w:color="auto" w:fill="auto"/>
          </w:tcPr>
          <w:p w14:paraId="50D8651D" w14:textId="77777777" w:rsidR="00811BBA" w:rsidRPr="0057141C" w:rsidRDefault="00811BBA" w:rsidP="000F7B24">
            <w:pPr>
              <w:snapToGrid w:val="0"/>
            </w:pPr>
          </w:p>
        </w:tc>
        <w:tc>
          <w:tcPr>
            <w:tcW w:w="368" w:type="dxa"/>
            <w:tcBorders>
              <w:left w:val="single" w:sz="1" w:space="0" w:color="000000"/>
              <w:bottom w:val="single" w:sz="1" w:space="0" w:color="000000"/>
            </w:tcBorders>
            <w:shd w:val="clear" w:color="auto" w:fill="auto"/>
          </w:tcPr>
          <w:p w14:paraId="18ABFCDA" w14:textId="77777777" w:rsidR="00811BBA" w:rsidRPr="0057141C" w:rsidRDefault="00811BBA" w:rsidP="000F7B24">
            <w:pPr>
              <w:snapToGrid w:val="0"/>
            </w:pPr>
          </w:p>
        </w:tc>
        <w:tc>
          <w:tcPr>
            <w:tcW w:w="368" w:type="dxa"/>
            <w:tcBorders>
              <w:left w:val="single" w:sz="1" w:space="0" w:color="000000"/>
              <w:bottom w:val="single" w:sz="1" w:space="0" w:color="000000"/>
            </w:tcBorders>
            <w:shd w:val="clear" w:color="auto" w:fill="auto"/>
          </w:tcPr>
          <w:p w14:paraId="190FFF94" w14:textId="77777777" w:rsidR="00811BBA" w:rsidRPr="0057141C" w:rsidRDefault="00811BBA" w:rsidP="000F7B24">
            <w:pPr>
              <w:snapToGrid w:val="0"/>
            </w:pPr>
          </w:p>
        </w:tc>
        <w:tc>
          <w:tcPr>
            <w:tcW w:w="382" w:type="dxa"/>
            <w:tcBorders>
              <w:left w:val="single" w:sz="1" w:space="0" w:color="000000"/>
              <w:bottom w:val="single" w:sz="1" w:space="0" w:color="000000"/>
            </w:tcBorders>
            <w:shd w:val="clear" w:color="auto" w:fill="auto"/>
          </w:tcPr>
          <w:p w14:paraId="15CC9614" w14:textId="77777777" w:rsidR="00811BBA" w:rsidRPr="0057141C" w:rsidRDefault="00811BBA" w:rsidP="000F7B24">
            <w:pPr>
              <w:snapToGrid w:val="0"/>
            </w:pPr>
          </w:p>
        </w:tc>
        <w:tc>
          <w:tcPr>
            <w:tcW w:w="354" w:type="dxa"/>
            <w:tcBorders>
              <w:left w:val="single" w:sz="1" w:space="0" w:color="000000"/>
              <w:bottom w:val="single" w:sz="1" w:space="0" w:color="000000"/>
            </w:tcBorders>
            <w:shd w:val="clear" w:color="auto" w:fill="auto"/>
          </w:tcPr>
          <w:p w14:paraId="64A6316A" w14:textId="77777777" w:rsidR="00811BBA" w:rsidRPr="0057141C" w:rsidRDefault="00811BBA" w:rsidP="000F7B24">
            <w:pPr>
              <w:snapToGrid w:val="0"/>
            </w:pPr>
          </w:p>
        </w:tc>
        <w:tc>
          <w:tcPr>
            <w:tcW w:w="382" w:type="dxa"/>
            <w:tcBorders>
              <w:left w:val="single" w:sz="1" w:space="0" w:color="000000"/>
              <w:bottom w:val="single" w:sz="1" w:space="0" w:color="000000"/>
            </w:tcBorders>
            <w:shd w:val="clear" w:color="auto" w:fill="auto"/>
          </w:tcPr>
          <w:p w14:paraId="56C29988" w14:textId="77777777" w:rsidR="00811BBA" w:rsidRPr="0057141C" w:rsidRDefault="00811BBA" w:rsidP="000F7B24">
            <w:pPr>
              <w:snapToGrid w:val="0"/>
            </w:pPr>
          </w:p>
        </w:tc>
        <w:tc>
          <w:tcPr>
            <w:tcW w:w="250" w:type="dxa"/>
            <w:tcBorders>
              <w:left w:val="single" w:sz="1" w:space="0" w:color="000000"/>
              <w:bottom w:val="single" w:sz="1" w:space="0" w:color="000000"/>
              <w:right w:val="single" w:sz="1" w:space="0" w:color="000000"/>
            </w:tcBorders>
            <w:shd w:val="clear" w:color="auto" w:fill="auto"/>
          </w:tcPr>
          <w:p w14:paraId="0288D113" w14:textId="77777777" w:rsidR="00811BBA" w:rsidRPr="0057141C" w:rsidRDefault="00811BBA" w:rsidP="000F7B24">
            <w:pPr>
              <w:snapToGrid w:val="0"/>
            </w:pPr>
          </w:p>
        </w:tc>
      </w:tr>
      <w:tr w:rsidR="00811BBA" w:rsidRPr="0057141C" w14:paraId="19C2FC89" w14:textId="77777777" w:rsidTr="000F7B24">
        <w:trPr>
          <w:trHeight w:val="629"/>
        </w:trPr>
        <w:tc>
          <w:tcPr>
            <w:tcW w:w="5744" w:type="dxa"/>
            <w:gridSpan w:val="2"/>
            <w:tcBorders>
              <w:left w:val="single" w:sz="1" w:space="0" w:color="000000"/>
              <w:bottom w:val="single" w:sz="1" w:space="0" w:color="000000"/>
            </w:tcBorders>
            <w:shd w:val="clear" w:color="auto" w:fill="auto"/>
          </w:tcPr>
          <w:p w14:paraId="2C061E24" w14:textId="77777777" w:rsidR="00811BBA" w:rsidRPr="0057141C" w:rsidRDefault="00811BBA" w:rsidP="000F7B24">
            <w:pPr>
              <w:snapToGrid w:val="0"/>
            </w:pPr>
            <w:r w:rsidRPr="0057141C">
              <w:rPr>
                <w:sz w:val="20"/>
                <w:szCs w:val="20"/>
              </w:rPr>
              <w:t>L’ASSOCIATION EST-ELLE ASSUJETTIE AUX IMPOTS commerciaux (TVA, IS, TP</w:t>
            </w:r>
            <w:proofErr w:type="gramStart"/>
            <w:r w:rsidRPr="0057141C">
              <w:rPr>
                <w:sz w:val="20"/>
                <w:szCs w:val="20"/>
              </w:rPr>
              <w:t>)?</w:t>
            </w:r>
            <w:proofErr w:type="gramEnd"/>
            <w:r w:rsidRPr="0057141C">
              <w:rPr>
                <w:sz w:val="20"/>
                <w:szCs w:val="20"/>
              </w:rPr>
              <w:t xml:space="preserve"> *</w:t>
            </w:r>
          </w:p>
        </w:tc>
        <w:tc>
          <w:tcPr>
            <w:tcW w:w="2604" w:type="dxa"/>
            <w:gridSpan w:val="7"/>
            <w:tcBorders>
              <w:left w:val="single" w:sz="1" w:space="0" w:color="000000"/>
              <w:bottom w:val="single" w:sz="1" w:space="0" w:color="000000"/>
            </w:tcBorders>
            <w:shd w:val="clear" w:color="auto" w:fill="auto"/>
          </w:tcPr>
          <w:p w14:paraId="01BF0E11" w14:textId="77777777" w:rsidR="00811BBA" w:rsidRPr="0057141C" w:rsidRDefault="00811BBA" w:rsidP="000F7B24">
            <w:pPr>
              <w:snapToGrid w:val="0"/>
            </w:pPr>
            <w:r w:rsidRPr="0057141C">
              <w:rPr>
                <w:noProof/>
                <w:lang w:eastAsia="fr-FR" w:bidi="ar-SA"/>
              </w:rPr>
              <mc:AlternateContent>
                <mc:Choice Requires="wps">
                  <w:drawing>
                    <wp:anchor distT="0" distB="0" distL="114300" distR="114300" simplePos="0" relativeHeight="251661312" behindDoc="0" locked="0" layoutInCell="1" allowOverlap="1" wp14:anchorId="61C04F28" wp14:editId="29A99B42">
                      <wp:simplePos x="0" y="0"/>
                      <wp:positionH relativeFrom="margin">
                        <wp:posOffset>945515</wp:posOffset>
                      </wp:positionH>
                      <wp:positionV relativeFrom="paragraph">
                        <wp:posOffset>163830</wp:posOffset>
                      </wp:positionV>
                      <wp:extent cx="182880" cy="182880"/>
                      <wp:effectExtent l="6350" t="11430" r="10795" b="5715"/>
                      <wp:wrapNone/>
                      <wp:docPr id="1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C06A4B" id="Rectangle 4" o:spid="_x0000_s1026" style="position:absolute;margin-left:74.45pt;margin-top:12.9pt;width:14.4pt;height:14.4pt;z-index:25166131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" strokeweight=".26mm">
                      <v:stroke endcap="square"/>
                      <w10:wrap anchorx="margin"/>
                    </v:rect>
                  </w:pict>
                </mc:Fallback>
              </mc:AlternateContent>
            </w:r>
          </w:p>
          <w:p w14:paraId="198B647D" w14:textId="77777777" w:rsidR="00811BBA" w:rsidRPr="0057141C" w:rsidRDefault="00811BBA" w:rsidP="000F7B24">
            <w:r w:rsidRPr="0057141C">
              <w:t xml:space="preserve">OUI                          </w:t>
            </w:r>
          </w:p>
          <w:p w14:paraId="139ADFBD" w14:textId="77777777" w:rsidR="00811BBA" w:rsidRPr="0057141C" w:rsidRDefault="00811BBA" w:rsidP="000F7B24"/>
        </w:tc>
        <w:tc>
          <w:tcPr>
            <w:tcW w:w="2450" w:type="dxa"/>
            <w:gridSpan w:val="7"/>
            <w:tcBorders>
              <w:left w:val="single" w:sz="1" w:space="0" w:color="000000"/>
              <w:bottom w:val="single" w:sz="1" w:space="0" w:color="000000"/>
              <w:right w:val="single" w:sz="1" w:space="0" w:color="000000"/>
            </w:tcBorders>
            <w:shd w:val="clear" w:color="auto" w:fill="auto"/>
          </w:tcPr>
          <w:p w14:paraId="3786155A" w14:textId="77777777" w:rsidR="00811BBA" w:rsidRPr="0057141C" w:rsidRDefault="00811BBA" w:rsidP="000F7B24">
            <w:pPr>
              <w:snapToGrid w:val="0"/>
            </w:pPr>
          </w:p>
          <w:p w14:paraId="2DEDE04F" w14:textId="77777777" w:rsidR="00811BBA" w:rsidRPr="0057141C" w:rsidRDefault="00811BBA" w:rsidP="000F7B24">
            <w:r w:rsidRPr="0057141C">
              <w:rPr>
                <w:noProof/>
                <w:lang w:eastAsia="fr-FR" w:bidi="ar-SA"/>
              </w:rPr>
              <mc:AlternateContent>
                <mc:Choice Requires="wps">
                  <w:drawing>
                    <wp:anchor distT="0" distB="0" distL="114300" distR="114300" simplePos="0" relativeHeight="251659264" behindDoc="0" locked="0" layoutInCell="1" allowOverlap="1" wp14:anchorId="6AB5F1C4" wp14:editId="6108CE48">
                      <wp:simplePos x="0" y="0"/>
                      <wp:positionH relativeFrom="margin">
                        <wp:posOffset>992505</wp:posOffset>
                      </wp:positionH>
                      <wp:positionV relativeFrom="paragraph">
                        <wp:posOffset>36195</wp:posOffset>
                      </wp:positionV>
                      <wp:extent cx="182880" cy="182880"/>
                      <wp:effectExtent l="11430" t="11430" r="5715" b="5715"/>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990591" id="Rectangle 2" o:spid="_x0000_s1026" style="position:absolute;margin-left:78.15pt;margin-top:2.85pt;width:14.4pt;height:14.4pt;z-index:2516592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" strokeweight=".26mm">
                      <v:stroke endcap="square"/>
                      <w10:wrap anchorx="margin"/>
                    </v:rect>
                  </w:pict>
                </mc:Fallback>
              </mc:AlternateContent>
            </w:r>
            <w:r w:rsidRPr="0057141C">
              <w:t>NON</w:t>
            </w:r>
          </w:p>
        </w:tc>
      </w:tr>
      <w:tr w:rsidR="00811BBA" w:rsidRPr="0057141C" w14:paraId="3EB1CFB9" w14:textId="77777777" w:rsidTr="000F7B24">
        <w:trPr>
          <w:trHeight w:val="684"/>
        </w:trPr>
        <w:tc>
          <w:tcPr>
            <w:tcW w:w="5744" w:type="dxa"/>
            <w:gridSpan w:val="2"/>
            <w:tcBorders>
              <w:left w:val="single" w:sz="1" w:space="0" w:color="000000"/>
              <w:bottom w:val="single" w:sz="1" w:space="0" w:color="000000"/>
            </w:tcBorders>
            <w:shd w:val="clear" w:color="auto" w:fill="auto"/>
          </w:tcPr>
          <w:p w14:paraId="685ED255" w14:textId="77777777" w:rsidR="00811BBA" w:rsidRPr="0057141C" w:rsidRDefault="00811BBA" w:rsidP="000F7B24">
            <w:pPr>
              <w:snapToGrid w:val="0"/>
            </w:pPr>
            <w:r w:rsidRPr="0057141C">
              <w:rPr>
                <w:sz w:val="20"/>
                <w:szCs w:val="20"/>
              </w:rPr>
              <w:t xml:space="preserve">L’ACTIVITÉ RADIO EST-ELLE UN SECTEUR DE </w:t>
            </w:r>
            <w:proofErr w:type="gramStart"/>
            <w:r w:rsidRPr="0057141C">
              <w:rPr>
                <w:sz w:val="20"/>
                <w:szCs w:val="20"/>
              </w:rPr>
              <w:t>L’ ASSOCIATION</w:t>
            </w:r>
            <w:proofErr w:type="gramEnd"/>
            <w:r w:rsidRPr="0057141C">
              <w:rPr>
                <w:sz w:val="20"/>
                <w:szCs w:val="20"/>
              </w:rPr>
              <w:t xml:space="preserve"> AVEC UNE COMPTABILITÉ SECTORISÉE ?*</w:t>
            </w:r>
          </w:p>
        </w:tc>
        <w:tc>
          <w:tcPr>
            <w:tcW w:w="2604" w:type="dxa"/>
            <w:gridSpan w:val="7"/>
            <w:tcBorders>
              <w:left w:val="single" w:sz="1" w:space="0" w:color="000000"/>
              <w:bottom w:val="single" w:sz="1" w:space="0" w:color="000000"/>
            </w:tcBorders>
            <w:shd w:val="clear" w:color="auto" w:fill="auto"/>
          </w:tcPr>
          <w:p w14:paraId="18B7FA6C" w14:textId="77777777" w:rsidR="00811BBA" w:rsidRPr="0057141C" w:rsidRDefault="00811BBA" w:rsidP="000F7B24">
            <w:pPr>
              <w:snapToGrid w:val="0"/>
              <w:rPr>
                <w:lang w:eastAsia="fr-FR" w:bidi="ar-SA"/>
              </w:rPr>
            </w:pPr>
            <w:r w:rsidRPr="0057141C">
              <w:rPr>
                <w:noProof/>
                <w:lang w:eastAsia="fr-FR" w:bidi="ar-SA"/>
              </w:rPr>
              <mc:AlternateContent>
                <mc:Choice Requires="wps">
                  <w:drawing>
                    <wp:anchor distT="0" distB="0" distL="114300" distR="114300" simplePos="0" relativeHeight="251664384" behindDoc="0" locked="0" layoutInCell="1" allowOverlap="1" wp14:anchorId="29DE9772" wp14:editId="5B64AA7B">
                      <wp:simplePos x="0" y="0"/>
                      <wp:positionH relativeFrom="margin">
                        <wp:posOffset>945515</wp:posOffset>
                      </wp:positionH>
                      <wp:positionV relativeFrom="paragraph">
                        <wp:posOffset>167640</wp:posOffset>
                      </wp:positionV>
                      <wp:extent cx="182880" cy="182880"/>
                      <wp:effectExtent l="6350" t="10795" r="10795" b="63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FE6856" id="Rectangle 9" o:spid="_x0000_s1026" style="position:absolute;margin-left:74.45pt;margin-top:13.2pt;width:14.4pt;height:14.4pt;z-index:25166438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" strokeweight=".26mm">
                      <v:stroke endcap="square"/>
                      <w10:wrap anchorx="margin"/>
                    </v:rect>
                  </w:pict>
                </mc:Fallback>
              </mc:AlternateContent>
            </w:r>
          </w:p>
          <w:p w14:paraId="650EB828" w14:textId="77777777" w:rsidR="00811BBA" w:rsidRPr="0057141C" w:rsidRDefault="00811BBA" w:rsidP="000F7B24">
            <w:r w:rsidRPr="0057141C">
              <w:t>OUI</w:t>
            </w:r>
          </w:p>
          <w:p w14:paraId="00BBB5D8" w14:textId="77777777" w:rsidR="00811BBA" w:rsidRPr="0057141C" w:rsidRDefault="00811BBA" w:rsidP="000F7B24"/>
        </w:tc>
        <w:tc>
          <w:tcPr>
            <w:tcW w:w="2450" w:type="dxa"/>
            <w:gridSpan w:val="7"/>
            <w:tcBorders>
              <w:left w:val="single" w:sz="1" w:space="0" w:color="000000"/>
              <w:bottom w:val="single" w:sz="1" w:space="0" w:color="000000"/>
              <w:right w:val="single" w:sz="1" w:space="0" w:color="000000"/>
            </w:tcBorders>
            <w:shd w:val="clear" w:color="auto" w:fill="auto"/>
          </w:tcPr>
          <w:p w14:paraId="3C3BD4BE" w14:textId="77777777" w:rsidR="00811BBA" w:rsidRPr="0057141C" w:rsidRDefault="00811BBA" w:rsidP="000F7B24">
            <w:pPr>
              <w:snapToGrid w:val="0"/>
            </w:pPr>
            <w:r w:rsidRPr="0057141C">
              <w:rPr>
                <w:noProof/>
                <w:lang w:eastAsia="fr-FR" w:bidi="ar-SA"/>
              </w:rPr>
              <mc:AlternateContent>
                <mc:Choice Requires="wps">
                  <w:drawing>
                    <wp:anchor distT="0" distB="0" distL="114300" distR="114300" simplePos="0" relativeHeight="251660288" behindDoc="0" locked="0" layoutInCell="1" allowOverlap="1" wp14:anchorId="3FED281F" wp14:editId="0828F546">
                      <wp:simplePos x="0" y="0"/>
                      <wp:positionH relativeFrom="margin">
                        <wp:posOffset>1011555</wp:posOffset>
                      </wp:positionH>
                      <wp:positionV relativeFrom="paragraph">
                        <wp:posOffset>167640</wp:posOffset>
                      </wp:positionV>
                      <wp:extent cx="182880" cy="182880"/>
                      <wp:effectExtent l="11430" t="10795" r="5715" b="635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687311" id="Rectangle 3" o:spid="_x0000_s1026" style="position:absolute;margin-left:79.65pt;margin-top:13.2pt;width:14.4pt;height:14.4pt;z-index:25166028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" strokeweight=".26mm">
                      <v:stroke endcap="square"/>
                      <w10:wrap anchorx="margin"/>
                    </v:rect>
                  </w:pict>
                </mc:Fallback>
              </mc:AlternateContent>
            </w:r>
          </w:p>
          <w:p w14:paraId="5E5D5C7B" w14:textId="77777777" w:rsidR="00811BBA" w:rsidRPr="0057141C" w:rsidRDefault="00811BBA" w:rsidP="000F7B24">
            <w:r w:rsidRPr="0057141C">
              <w:t>NON</w:t>
            </w:r>
          </w:p>
        </w:tc>
      </w:tr>
      <w:tr w:rsidR="00811BBA" w:rsidRPr="0057141C" w14:paraId="18DBFD1F" w14:textId="77777777" w:rsidTr="000F7B24">
        <w:trPr>
          <w:trHeight w:val="334"/>
        </w:trPr>
        <w:tc>
          <w:tcPr>
            <w:tcW w:w="10798" w:type="dxa"/>
            <w:gridSpan w:val="16"/>
            <w:tcBorders>
              <w:left w:val="single" w:sz="1" w:space="0" w:color="000000"/>
              <w:bottom w:val="single" w:sz="1" w:space="0" w:color="000000"/>
              <w:right w:val="single" w:sz="1" w:space="0" w:color="000000"/>
            </w:tcBorders>
            <w:shd w:val="clear" w:color="auto" w:fill="auto"/>
          </w:tcPr>
          <w:p w14:paraId="467ABB68" w14:textId="77777777" w:rsidR="00811BBA" w:rsidRPr="0057141C" w:rsidRDefault="00811BBA" w:rsidP="000F7B24">
            <w:pPr>
              <w:tabs>
                <w:tab w:val="left" w:pos="3570"/>
                <w:tab w:val="left" w:pos="6555"/>
              </w:tabs>
              <w:snapToGrid w:val="0"/>
            </w:pPr>
            <w:r w:rsidRPr="0057141C">
              <w:rPr>
                <w:noProof/>
                <w:lang w:eastAsia="fr-FR" w:bidi="ar-SA"/>
              </w:rPr>
              <mc:AlternateContent>
                <mc:Choice Requires="wps">
                  <w:drawing>
                    <wp:anchor distT="0" distB="0" distL="114300" distR="114300" simplePos="0" relativeHeight="251663360" behindDoc="0" locked="0" layoutInCell="1" allowOverlap="1" wp14:anchorId="265620E6" wp14:editId="5138E04F">
                      <wp:simplePos x="0" y="0"/>
                      <wp:positionH relativeFrom="margin">
                        <wp:posOffset>1780540</wp:posOffset>
                      </wp:positionH>
                      <wp:positionV relativeFrom="paragraph">
                        <wp:posOffset>10160</wp:posOffset>
                      </wp:positionV>
                      <wp:extent cx="182880" cy="182880"/>
                      <wp:effectExtent l="5715" t="10160" r="11430" b="6985"/>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BBD95D" id="Rectangle 7" o:spid="_x0000_s1026" style="position:absolute;margin-left:140.2pt;margin-top:.8pt;width:14.4pt;height:14.4pt;z-index:25166336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" strokeweight=".26mm">
                      <v:stroke endcap="square"/>
                      <w10:wrap anchorx="margin"/>
                    </v:rect>
                  </w:pict>
                </mc:Fallback>
              </mc:AlternateContent>
            </w:r>
            <w:r w:rsidRPr="0057141C">
              <w:rPr>
                <w:noProof/>
                <w:lang w:eastAsia="fr-FR" w:bidi="ar-SA"/>
              </w:rPr>
              <mc:AlternateContent>
                <mc:Choice Requires="wps">
                  <w:drawing>
                    <wp:anchor distT="0" distB="0" distL="114300" distR="114300" simplePos="0" relativeHeight="251662336" behindDoc="0" locked="0" layoutInCell="1" allowOverlap="1" wp14:anchorId="0E021EDA" wp14:editId="0266571C">
                      <wp:simplePos x="0" y="0"/>
                      <wp:positionH relativeFrom="margin">
                        <wp:posOffset>944245</wp:posOffset>
                      </wp:positionH>
                      <wp:positionV relativeFrom="paragraph">
                        <wp:posOffset>10160</wp:posOffset>
                      </wp:positionV>
                      <wp:extent cx="182880" cy="182880"/>
                      <wp:effectExtent l="5715" t="10160" r="11430" b="698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00AFCA3" id="Rectangle 6" o:spid="_x0000_s1026" style="position:absolute;margin-left:74.35pt;margin-top:.8pt;width:14.4pt;height:14.4pt;z-index:25166233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" strokeweight=".26mm">
                      <v:stroke endcap="square"/>
                      <w10:wrap anchorx="margin"/>
                    </v:rect>
                  </w:pict>
                </mc:Fallback>
              </mc:AlternateContent>
            </w:r>
            <w:r w:rsidRPr="0057141C">
              <w:rPr>
                <w:lang w:eastAsia="fr-FR" w:bidi="ar-SA"/>
              </w:rPr>
              <w:t>DAB+</w:t>
            </w:r>
            <w:r w:rsidRPr="0057141C">
              <w:t xml:space="preserve">   OUI          NON     </w:t>
            </w:r>
            <w:r w:rsidRPr="0057141C">
              <w:tab/>
              <w:t xml:space="preserve">     </w:t>
            </w:r>
          </w:p>
          <w:p w14:paraId="6D745E65" w14:textId="77777777" w:rsidR="00811BBA" w:rsidRPr="0057141C" w:rsidRDefault="00811BBA" w:rsidP="000F7B24">
            <w:pPr>
              <w:tabs>
                <w:tab w:val="left" w:pos="3570"/>
                <w:tab w:val="left" w:pos="6555"/>
              </w:tabs>
              <w:snapToGrid w:val="0"/>
              <w:rPr>
                <w:sz w:val="18"/>
                <w:szCs w:val="18"/>
              </w:rPr>
            </w:pPr>
            <w:r w:rsidRPr="0057141C">
              <w:rPr>
                <w:noProof/>
                <w:lang w:eastAsia="fr-FR" w:bidi="ar-SA"/>
              </w:rPr>
              <mc:AlternateContent>
                <mc:Choice Requires="wps">
                  <w:drawing>
                    <wp:anchor distT="0" distB="0" distL="114300" distR="114300" simplePos="0" relativeHeight="251665408" behindDoc="0" locked="0" layoutInCell="1" allowOverlap="1" wp14:anchorId="2B286C58" wp14:editId="48D13507">
                      <wp:simplePos x="0" y="0"/>
                      <wp:positionH relativeFrom="column">
                        <wp:posOffset>5992495</wp:posOffset>
                      </wp:positionH>
                      <wp:positionV relativeFrom="paragraph">
                        <wp:posOffset>97790</wp:posOffset>
                      </wp:positionV>
                      <wp:extent cx="189865" cy="203835"/>
                      <wp:effectExtent l="13970" t="5715" r="5715" b="9525"/>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2038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74D107" id="Rectangle 11" o:spid="_x0000_s1026" style="position:absolute;margin-left:471.85pt;margin-top:7.7pt;width:14.95pt;height:1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"/>
                  </w:pict>
                </mc:Fallback>
              </mc:AlternateContent>
            </w:r>
            <w:r w:rsidRPr="0057141C">
              <w:rPr>
                <w:noProof/>
                <w:lang w:eastAsia="fr-FR" w:bidi="ar-SA"/>
              </w:rPr>
              <mc:AlternateContent>
                <mc:Choice Requires="wps">
                  <w:drawing>
                    <wp:anchor distT="0" distB="0" distL="114300" distR="114300" simplePos="0" relativeHeight="251666432" behindDoc="0" locked="0" layoutInCell="1" allowOverlap="1" wp14:anchorId="1CEC1BD8" wp14:editId="28F50031">
                      <wp:simplePos x="0" y="0"/>
                      <wp:positionH relativeFrom="column">
                        <wp:posOffset>5229225</wp:posOffset>
                      </wp:positionH>
                      <wp:positionV relativeFrom="paragraph">
                        <wp:posOffset>95250</wp:posOffset>
                      </wp:positionV>
                      <wp:extent cx="189865" cy="203835"/>
                      <wp:effectExtent l="13970" t="5715" r="5715" b="9525"/>
                      <wp:wrapNone/>
                      <wp:docPr id="2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2038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EDAFFD" id="Rectangle 11" o:spid="_x0000_s1026" style="position:absolute;margin-left:411.75pt;margin-top:7.5pt;width:14.95pt;height:16.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"/>
                  </w:pict>
                </mc:Fallback>
              </mc:AlternateContent>
            </w:r>
          </w:p>
          <w:p w14:paraId="24562BD3" w14:textId="77777777" w:rsidR="00811BBA" w:rsidRPr="0057141C" w:rsidRDefault="00811BBA" w:rsidP="000F7B24">
            <w:pPr>
              <w:tabs>
                <w:tab w:val="left" w:pos="3570"/>
                <w:tab w:val="left" w:pos="6555"/>
              </w:tabs>
              <w:snapToGrid w:val="0"/>
            </w:pPr>
            <w:r w:rsidRPr="0057141C">
              <w:t xml:space="preserve">Double diffusion </w:t>
            </w:r>
            <w:r w:rsidRPr="007D4309">
              <w:rPr>
                <w:u w:val="single"/>
              </w:rPr>
              <w:t>effective</w:t>
            </w:r>
            <w:r>
              <w:t xml:space="preserve"> </w:t>
            </w:r>
            <w:r w:rsidRPr="0057141C">
              <w:t>en FM et en DAB+ </w:t>
            </w:r>
            <w:r>
              <w:t xml:space="preserve">au </w:t>
            </w:r>
            <w:r w:rsidRPr="007D4309">
              <w:rPr>
                <w:u w:val="single"/>
              </w:rPr>
              <w:t>31 décembre 2024</w:t>
            </w:r>
            <w:r>
              <w:t xml:space="preserve"> </w:t>
            </w:r>
            <w:r w:rsidRPr="0057141C">
              <w:t>:</w:t>
            </w:r>
            <w:r>
              <w:t xml:space="preserve">      </w:t>
            </w:r>
            <w:r w:rsidRPr="0057141C">
              <w:t>OUI          NON</w:t>
            </w:r>
            <w:r>
              <w:t xml:space="preserve"> </w:t>
            </w:r>
          </w:p>
        </w:tc>
      </w:tr>
      <w:tr w:rsidR="00811BBA" w:rsidRPr="0057141C" w14:paraId="342B6B4B" w14:textId="77777777" w:rsidTr="000F7B24">
        <w:trPr>
          <w:trHeight w:val="155"/>
        </w:trPr>
        <w:tc>
          <w:tcPr>
            <w:tcW w:w="10798" w:type="dxa"/>
            <w:gridSpan w:val="16"/>
            <w:tcBorders>
              <w:left w:val="single" w:sz="1" w:space="0" w:color="000000"/>
              <w:bottom w:val="single" w:sz="1" w:space="0" w:color="000000"/>
              <w:right w:val="single" w:sz="1" w:space="0" w:color="000000"/>
            </w:tcBorders>
            <w:shd w:val="clear" w:color="auto" w:fill="auto"/>
          </w:tcPr>
          <w:p w14:paraId="4A8A3BF8" w14:textId="77777777" w:rsidR="00811BBA" w:rsidRPr="0057141C" w:rsidRDefault="00811BBA" w:rsidP="000F7B24">
            <w:pPr>
              <w:snapToGrid w:val="0"/>
            </w:pPr>
            <w:r w:rsidRPr="0057141C">
              <w:rPr>
                <w:sz w:val="20"/>
                <w:szCs w:val="20"/>
              </w:rPr>
              <w:t>NOMBRE D’ADHÉRENTS DE L’ASSOCIATION</w:t>
            </w:r>
          </w:p>
        </w:tc>
      </w:tr>
    </w:tbl>
    <w:p w14:paraId="00BFD9B1" w14:textId="77777777" w:rsidR="00811BBA" w:rsidRPr="00EB61BE" w:rsidRDefault="00811BBA" w:rsidP="00811BBA">
      <w:pPr>
        <w:rPr>
          <w:sz w:val="22"/>
          <w:szCs w:val="22"/>
        </w:rPr>
      </w:pPr>
      <w:r w:rsidRPr="00EB61BE">
        <w:rPr>
          <w:sz w:val="22"/>
          <w:szCs w:val="22"/>
        </w:rPr>
        <w:t>*cochez la case correspondant à la situation de l’association</w:t>
      </w:r>
    </w:p>
    <w:p w14:paraId="5B0F0CAD" w14:textId="77777777" w:rsidR="00811BBA" w:rsidRPr="0057141C" w:rsidRDefault="00811BBA" w:rsidP="00811BBA">
      <w:pPr>
        <w:rPr>
          <w:sz w:val="18"/>
        </w:rPr>
      </w:pPr>
    </w:p>
    <w:tbl>
      <w:tblPr>
        <w:tblW w:w="10748" w:type="dxa"/>
        <w:tblInd w:w="-427" w:type="dxa"/>
        <w:tblLayout w:type="fixed"/>
        <w:tblCellMar>
          <w:top w:w="55" w:type="dxa"/>
          <w:left w:w="55" w:type="dxa"/>
          <w:bottom w:w="55" w:type="dxa"/>
          <w:right w:w="55" w:type="dxa"/>
        </w:tblCellMar>
        <w:tblLook w:val="0000" w:firstRow="0" w:lastRow="0" w:firstColumn="0" w:lastColumn="0" w:noHBand="0" w:noVBand="0"/>
      </w:tblPr>
      <w:tblGrid>
        <w:gridCol w:w="10748"/>
      </w:tblGrid>
      <w:tr w:rsidR="00811BBA" w:rsidRPr="0057141C" w14:paraId="0868042D" w14:textId="77777777" w:rsidTr="000F7B24">
        <w:tc>
          <w:tcPr>
            <w:tcW w:w="10748" w:type="dxa"/>
            <w:tcBorders>
              <w:top w:val="single" w:sz="1" w:space="0" w:color="000000"/>
              <w:left w:val="single" w:sz="1" w:space="0" w:color="000000"/>
              <w:bottom w:val="single" w:sz="1" w:space="0" w:color="000000"/>
              <w:right w:val="single" w:sz="1" w:space="0" w:color="000000"/>
            </w:tcBorders>
            <w:shd w:val="clear" w:color="auto" w:fill="auto"/>
          </w:tcPr>
          <w:p w14:paraId="6B663D96" w14:textId="77777777" w:rsidR="00811BBA" w:rsidRPr="0057141C" w:rsidRDefault="00811BBA" w:rsidP="000F7B24">
            <w:pPr>
              <w:pStyle w:val="Titre1"/>
              <w:snapToGrid w:val="0"/>
            </w:pPr>
            <w:r w:rsidRPr="0057141C">
              <w:lastRenderedPageBreak/>
              <w:t>AUTRES INFORMATIONS</w:t>
            </w:r>
          </w:p>
          <w:p w14:paraId="4C5588A5" w14:textId="77777777" w:rsidR="00811BBA" w:rsidRPr="0057141C" w:rsidRDefault="00811BBA" w:rsidP="000F7B24">
            <w:pPr>
              <w:jc w:val="center"/>
            </w:pPr>
            <w:proofErr w:type="gramStart"/>
            <w:r w:rsidRPr="0057141C">
              <w:rPr>
                <w:b/>
                <w:bCs/>
              </w:rPr>
              <w:t>pertinentes</w:t>
            </w:r>
            <w:proofErr w:type="gramEnd"/>
            <w:r w:rsidRPr="0057141C">
              <w:rPr>
                <w:b/>
                <w:bCs/>
              </w:rPr>
              <w:t xml:space="preserve"> relatives à votre association que vous souhaitez indiquer</w:t>
            </w:r>
          </w:p>
        </w:tc>
      </w:tr>
      <w:tr w:rsidR="00811BBA" w:rsidRPr="0057141C" w14:paraId="14247D38" w14:textId="77777777" w:rsidTr="000F7B24">
        <w:trPr>
          <w:trHeight w:val="1118"/>
        </w:trPr>
        <w:tc>
          <w:tcPr>
            <w:tcW w:w="10748" w:type="dxa"/>
            <w:tcBorders>
              <w:left w:val="single" w:sz="1" w:space="0" w:color="000000"/>
              <w:bottom w:val="single" w:sz="1" w:space="0" w:color="000000"/>
              <w:right w:val="single" w:sz="1" w:space="0" w:color="000000"/>
            </w:tcBorders>
            <w:shd w:val="clear" w:color="auto" w:fill="auto"/>
          </w:tcPr>
          <w:p w14:paraId="1974EAD9" w14:textId="77777777" w:rsidR="00811BBA" w:rsidRPr="0057141C" w:rsidRDefault="00811BBA" w:rsidP="000F7B24">
            <w:pPr>
              <w:pStyle w:val="Contenudetableau"/>
              <w:snapToGrid w:val="0"/>
            </w:pPr>
            <w:r w:rsidRPr="0057141C">
              <w:t>Par exemple : diffusion d’émissions en langues régionales, créations sonores…</w:t>
            </w:r>
          </w:p>
          <w:p w14:paraId="356238A9" w14:textId="77777777" w:rsidR="00811BBA" w:rsidRPr="0057141C" w:rsidRDefault="00811BBA" w:rsidP="000F7B24">
            <w:pPr>
              <w:pStyle w:val="Contenudetableau"/>
            </w:pPr>
          </w:p>
        </w:tc>
      </w:tr>
    </w:tbl>
    <w:p w14:paraId="56E48E4E" w14:textId="77777777" w:rsidR="00811BBA" w:rsidRPr="0057141C" w:rsidRDefault="00811BBA" w:rsidP="00811BBA">
      <w:pPr>
        <w:rPr>
          <w:b/>
          <w:bCs/>
        </w:rPr>
      </w:pPr>
    </w:p>
    <w:p w14:paraId="193432AF" w14:textId="77777777" w:rsidR="00811BBA" w:rsidRPr="0057141C" w:rsidRDefault="00811BBA" w:rsidP="00811BBA">
      <w:r w:rsidRPr="0057141C">
        <w:rPr>
          <w:b/>
          <w:bCs/>
        </w:rPr>
        <w:t>Fiche n° 1 Page 2</w:t>
      </w:r>
    </w:p>
    <w:tbl>
      <w:tblPr>
        <w:tblW w:w="10787" w:type="dxa"/>
        <w:tblInd w:w="-462" w:type="dxa"/>
        <w:tblLayout w:type="fixed"/>
        <w:tblCellMar>
          <w:left w:w="57" w:type="dxa"/>
          <w:right w:w="57" w:type="dxa"/>
        </w:tblCellMar>
        <w:tblLook w:val="0000" w:firstRow="0" w:lastRow="0" w:firstColumn="0" w:lastColumn="0" w:noHBand="0" w:noVBand="0"/>
      </w:tblPr>
      <w:tblGrid>
        <w:gridCol w:w="16"/>
        <w:gridCol w:w="5690"/>
        <w:gridCol w:w="2503"/>
        <w:gridCol w:w="2562"/>
        <w:gridCol w:w="16"/>
      </w:tblGrid>
      <w:tr w:rsidR="00811BBA" w:rsidRPr="0057141C" w14:paraId="64063433" w14:textId="77777777" w:rsidTr="000F7B24">
        <w:trPr>
          <w:gridBefore w:val="1"/>
          <w:wBefore w:w="16" w:type="dxa"/>
          <w:trHeight w:val="375"/>
        </w:trPr>
        <w:tc>
          <w:tcPr>
            <w:tcW w:w="10771" w:type="dxa"/>
            <w:gridSpan w:val="4"/>
            <w:tcBorders>
              <w:top w:val="single" w:sz="1" w:space="0" w:color="000000"/>
              <w:left w:val="single" w:sz="1" w:space="0" w:color="000000"/>
              <w:bottom w:val="single" w:sz="1" w:space="0" w:color="000000"/>
              <w:right w:val="single" w:sz="1" w:space="0" w:color="000000"/>
            </w:tcBorders>
            <w:shd w:val="clear" w:color="auto" w:fill="auto"/>
          </w:tcPr>
          <w:p w14:paraId="02893015" w14:textId="77777777" w:rsidR="00811BBA" w:rsidRPr="00625046" w:rsidRDefault="00811BBA" w:rsidP="00811BBA">
            <w:pPr>
              <w:pStyle w:val="Titre5"/>
              <w:numPr>
                <w:ilvl w:val="4"/>
                <w:numId w:val="2"/>
              </w:numPr>
              <w:snapToGrid w:val="0"/>
              <w:rPr>
                <w:sz w:val="24"/>
                <w:szCs w:val="24"/>
              </w:rPr>
            </w:pPr>
            <w:r w:rsidRPr="00625046">
              <w:rPr>
                <w:sz w:val="24"/>
                <w:szCs w:val="24"/>
              </w:rPr>
              <w:t>Renseignements d’ordre administratif et juridique</w:t>
            </w:r>
          </w:p>
        </w:tc>
      </w:tr>
      <w:tr w:rsidR="00811BBA" w:rsidRPr="0057141C" w14:paraId="23F1D0DB" w14:textId="77777777" w:rsidTr="000F7B24">
        <w:tblPrEx>
          <w:tblCellMar>
            <w:top w:w="55" w:type="dxa"/>
            <w:left w:w="55" w:type="dxa"/>
            <w:bottom w:w="55" w:type="dxa"/>
            <w:right w:w="55" w:type="dxa"/>
          </w:tblCellMar>
        </w:tblPrEx>
        <w:trPr>
          <w:gridAfter w:val="1"/>
          <w:wAfter w:w="16" w:type="dxa"/>
          <w:trHeight w:val="333"/>
        </w:trPr>
        <w:tc>
          <w:tcPr>
            <w:tcW w:w="5706" w:type="dxa"/>
            <w:gridSpan w:val="2"/>
            <w:vMerge w:val="restart"/>
            <w:tcBorders>
              <w:left w:val="single" w:sz="1" w:space="0" w:color="000000"/>
              <w:bottom w:val="single" w:sz="1" w:space="0" w:color="000000"/>
            </w:tcBorders>
            <w:shd w:val="clear" w:color="auto" w:fill="auto"/>
          </w:tcPr>
          <w:p w14:paraId="5D0D6690" w14:textId="77777777" w:rsidR="00811BBA" w:rsidRPr="0057141C" w:rsidRDefault="00811BBA" w:rsidP="000F7B24">
            <w:pPr>
              <w:snapToGrid w:val="0"/>
            </w:pPr>
            <w:r w:rsidRPr="0057141C">
              <w:t>Déclaration de l’association en préfecture</w:t>
            </w:r>
          </w:p>
        </w:tc>
        <w:tc>
          <w:tcPr>
            <w:tcW w:w="5065" w:type="dxa"/>
            <w:gridSpan w:val="2"/>
            <w:tcBorders>
              <w:left w:val="single" w:sz="1" w:space="0" w:color="000000"/>
              <w:bottom w:val="single" w:sz="1" w:space="0" w:color="000000"/>
              <w:right w:val="single" w:sz="1" w:space="0" w:color="000000"/>
            </w:tcBorders>
            <w:shd w:val="clear" w:color="auto" w:fill="auto"/>
          </w:tcPr>
          <w:p w14:paraId="66249194" w14:textId="77777777" w:rsidR="00811BBA" w:rsidRPr="0057141C" w:rsidRDefault="00811BBA" w:rsidP="000F7B24">
            <w:pPr>
              <w:snapToGrid w:val="0"/>
            </w:pPr>
            <w:r w:rsidRPr="0057141C">
              <w:t>À :</w:t>
            </w:r>
          </w:p>
        </w:tc>
      </w:tr>
      <w:tr w:rsidR="00811BBA" w:rsidRPr="0057141C" w14:paraId="6410485A" w14:textId="77777777" w:rsidTr="000F7B24">
        <w:tblPrEx>
          <w:tblCellMar>
            <w:top w:w="55" w:type="dxa"/>
            <w:left w:w="55" w:type="dxa"/>
            <w:bottom w:w="55" w:type="dxa"/>
            <w:right w:w="55" w:type="dxa"/>
          </w:tblCellMar>
        </w:tblPrEx>
        <w:trPr>
          <w:gridAfter w:val="1"/>
          <w:wAfter w:w="16" w:type="dxa"/>
          <w:trHeight w:val="261"/>
        </w:trPr>
        <w:tc>
          <w:tcPr>
            <w:tcW w:w="5706" w:type="dxa"/>
            <w:gridSpan w:val="2"/>
            <w:vMerge/>
            <w:tcBorders>
              <w:left w:val="single" w:sz="1" w:space="0" w:color="000000"/>
              <w:bottom w:val="single" w:sz="1" w:space="0" w:color="000000"/>
            </w:tcBorders>
            <w:shd w:val="clear" w:color="auto" w:fill="auto"/>
          </w:tcPr>
          <w:p w14:paraId="0EE61F3A" w14:textId="77777777" w:rsidR="00811BBA" w:rsidRPr="0057141C" w:rsidRDefault="00811BBA" w:rsidP="000F7B24">
            <w:pPr>
              <w:snapToGrid w:val="0"/>
            </w:pPr>
          </w:p>
        </w:tc>
        <w:tc>
          <w:tcPr>
            <w:tcW w:w="2503" w:type="dxa"/>
            <w:tcBorders>
              <w:left w:val="single" w:sz="1" w:space="0" w:color="000000"/>
              <w:bottom w:val="single" w:sz="1" w:space="0" w:color="000000"/>
            </w:tcBorders>
            <w:shd w:val="clear" w:color="auto" w:fill="auto"/>
          </w:tcPr>
          <w:p w14:paraId="2D48BA5B" w14:textId="77777777" w:rsidR="00811BBA" w:rsidRPr="0057141C" w:rsidRDefault="00811BBA" w:rsidP="000F7B24">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14:paraId="5A21F712" w14:textId="77777777" w:rsidR="00811BBA" w:rsidRPr="0057141C" w:rsidRDefault="00811BBA" w:rsidP="000F7B24">
            <w:pPr>
              <w:snapToGrid w:val="0"/>
            </w:pPr>
            <w:r w:rsidRPr="0057141C">
              <w:t>JO du :</w:t>
            </w:r>
          </w:p>
        </w:tc>
      </w:tr>
      <w:tr w:rsidR="00811BBA" w:rsidRPr="0057141C" w14:paraId="0E157B22" w14:textId="77777777" w:rsidTr="000F7B24">
        <w:tblPrEx>
          <w:tblCellMar>
            <w:top w:w="55" w:type="dxa"/>
            <w:left w:w="55" w:type="dxa"/>
            <w:bottom w:w="55" w:type="dxa"/>
            <w:right w:w="55" w:type="dxa"/>
          </w:tblCellMar>
        </w:tblPrEx>
        <w:trPr>
          <w:gridAfter w:val="1"/>
          <w:wAfter w:w="16" w:type="dxa"/>
        </w:trPr>
        <w:tc>
          <w:tcPr>
            <w:tcW w:w="5706" w:type="dxa"/>
            <w:gridSpan w:val="2"/>
            <w:vMerge w:val="restart"/>
            <w:tcBorders>
              <w:left w:val="single" w:sz="1" w:space="0" w:color="000000"/>
              <w:bottom w:val="single" w:sz="1" w:space="0" w:color="000000"/>
            </w:tcBorders>
            <w:shd w:val="clear" w:color="auto" w:fill="auto"/>
          </w:tcPr>
          <w:p w14:paraId="5FB4843A" w14:textId="77777777" w:rsidR="00811BBA" w:rsidRPr="0057141C" w:rsidRDefault="00811BBA" w:rsidP="000F7B24">
            <w:pPr>
              <w:snapToGrid w:val="0"/>
            </w:pPr>
            <w:r w:rsidRPr="0057141C">
              <w:t>Modifications concernant l’association déclarées en préfecture</w:t>
            </w:r>
          </w:p>
        </w:tc>
        <w:tc>
          <w:tcPr>
            <w:tcW w:w="5065" w:type="dxa"/>
            <w:gridSpan w:val="2"/>
            <w:tcBorders>
              <w:left w:val="single" w:sz="1" w:space="0" w:color="000000"/>
              <w:bottom w:val="single" w:sz="1" w:space="0" w:color="000000"/>
              <w:right w:val="single" w:sz="1" w:space="0" w:color="000000"/>
            </w:tcBorders>
            <w:shd w:val="clear" w:color="auto" w:fill="auto"/>
          </w:tcPr>
          <w:p w14:paraId="2B41959D" w14:textId="77777777" w:rsidR="00811BBA" w:rsidRPr="0057141C" w:rsidRDefault="00811BBA" w:rsidP="000F7B24">
            <w:pPr>
              <w:snapToGrid w:val="0"/>
            </w:pPr>
            <w:r w:rsidRPr="0057141C">
              <w:t>À :</w:t>
            </w:r>
          </w:p>
        </w:tc>
      </w:tr>
      <w:tr w:rsidR="00811BBA" w:rsidRPr="0057141C" w14:paraId="4CDB92BA" w14:textId="77777777" w:rsidTr="000F7B24">
        <w:tblPrEx>
          <w:tblCellMar>
            <w:top w:w="55" w:type="dxa"/>
            <w:left w:w="55" w:type="dxa"/>
            <w:bottom w:w="55" w:type="dxa"/>
            <w:right w:w="55" w:type="dxa"/>
          </w:tblCellMar>
        </w:tblPrEx>
        <w:trPr>
          <w:gridAfter w:val="1"/>
          <w:wAfter w:w="16" w:type="dxa"/>
        </w:trPr>
        <w:tc>
          <w:tcPr>
            <w:tcW w:w="5706" w:type="dxa"/>
            <w:gridSpan w:val="2"/>
            <w:vMerge/>
            <w:tcBorders>
              <w:left w:val="single" w:sz="1" w:space="0" w:color="000000"/>
              <w:bottom w:val="single" w:sz="1" w:space="0" w:color="000000"/>
            </w:tcBorders>
            <w:shd w:val="clear" w:color="auto" w:fill="auto"/>
          </w:tcPr>
          <w:p w14:paraId="69218BAF" w14:textId="77777777" w:rsidR="00811BBA" w:rsidRPr="0057141C" w:rsidRDefault="00811BBA" w:rsidP="000F7B24">
            <w:pPr>
              <w:snapToGrid w:val="0"/>
            </w:pPr>
          </w:p>
        </w:tc>
        <w:tc>
          <w:tcPr>
            <w:tcW w:w="5065" w:type="dxa"/>
            <w:gridSpan w:val="2"/>
            <w:tcBorders>
              <w:left w:val="single" w:sz="1" w:space="0" w:color="000000"/>
              <w:bottom w:val="single" w:sz="1" w:space="0" w:color="000000"/>
              <w:right w:val="single" w:sz="1" w:space="0" w:color="000000"/>
            </w:tcBorders>
            <w:shd w:val="clear" w:color="auto" w:fill="auto"/>
          </w:tcPr>
          <w:p w14:paraId="46F8AB97" w14:textId="77777777" w:rsidR="00811BBA" w:rsidRPr="0057141C" w:rsidRDefault="00811BBA" w:rsidP="000F7B24">
            <w:pPr>
              <w:snapToGrid w:val="0"/>
            </w:pPr>
            <w:r w:rsidRPr="0057141C">
              <w:t>Date :</w:t>
            </w:r>
          </w:p>
        </w:tc>
      </w:tr>
      <w:tr w:rsidR="00811BBA" w:rsidRPr="0057141C" w14:paraId="114529B4" w14:textId="77777777" w:rsidTr="000F7B24">
        <w:tblPrEx>
          <w:tblCellMar>
            <w:top w:w="55" w:type="dxa"/>
            <w:left w:w="55" w:type="dxa"/>
            <w:bottom w:w="55" w:type="dxa"/>
            <w:right w:w="55" w:type="dxa"/>
          </w:tblCellMar>
        </w:tblPrEx>
        <w:trPr>
          <w:gridAfter w:val="1"/>
          <w:wAfter w:w="16" w:type="dxa"/>
        </w:trPr>
        <w:tc>
          <w:tcPr>
            <w:tcW w:w="5706" w:type="dxa"/>
            <w:gridSpan w:val="2"/>
            <w:tcBorders>
              <w:left w:val="single" w:sz="1" w:space="0" w:color="000000"/>
              <w:bottom w:val="single" w:sz="1" w:space="0" w:color="000000"/>
            </w:tcBorders>
            <w:shd w:val="clear" w:color="auto" w:fill="auto"/>
          </w:tcPr>
          <w:p w14:paraId="1E98BF5E" w14:textId="77777777" w:rsidR="00811BBA" w:rsidRPr="0057141C" w:rsidRDefault="00811BBA" w:rsidP="000F7B24">
            <w:pPr>
              <w:snapToGrid w:val="0"/>
            </w:pPr>
            <w:r w:rsidRPr="0057141C">
              <w:t xml:space="preserve">Première autorisation d’émettre </w:t>
            </w:r>
            <w:r w:rsidRPr="007D4309">
              <w:rPr>
                <w:u w:val="single"/>
              </w:rPr>
              <w:t>du CSA ou de l’</w:t>
            </w:r>
            <w:proofErr w:type="spellStart"/>
            <w:r w:rsidRPr="007D4309">
              <w:rPr>
                <w:u w:val="single"/>
              </w:rPr>
              <w:t>Arcom</w:t>
            </w:r>
            <w:proofErr w:type="spellEnd"/>
            <w:r w:rsidRPr="0057141C">
              <w:t xml:space="preserve"> :</w:t>
            </w:r>
          </w:p>
        </w:tc>
        <w:tc>
          <w:tcPr>
            <w:tcW w:w="2503" w:type="dxa"/>
            <w:tcBorders>
              <w:left w:val="single" w:sz="1" w:space="0" w:color="000000"/>
              <w:bottom w:val="single" w:sz="1" w:space="0" w:color="000000"/>
            </w:tcBorders>
            <w:shd w:val="clear" w:color="auto" w:fill="auto"/>
          </w:tcPr>
          <w:p w14:paraId="64F22BCC" w14:textId="77777777" w:rsidR="00811BBA" w:rsidRPr="0057141C" w:rsidRDefault="00811BBA" w:rsidP="000F7B24">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14:paraId="39872938" w14:textId="77777777" w:rsidR="00811BBA" w:rsidRPr="0057141C" w:rsidRDefault="00811BBA" w:rsidP="000F7B24">
            <w:pPr>
              <w:snapToGrid w:val="0"/>
            </w:pPr>
            <w:r w:rsidRPr="0057141C">
              <w:t>JO du :</w:t>
            </w:r>
          </w:p>
        </w:tc>
      </w:tr>
      <w:tr w:rsidR="00811BBA" w:rsidRPr="0057141C" w14:paraId="30F7222C" w14:textId="77777777" w:rsidTr="000F7B24">
        <w:tblPrEx>
          <w:tblCellMar>
            <w:top w:w="55" w:type="dxa"/>
            <w:left w:w="55" w:type="dxa"/>
            <w:bottom w:w="55" w:type="dxa"/>
            <w:right w:w="55" w:type="dxa"/>
          </w:tblCellMar>
        </w:tblPrEx>
        <w:trPr>
          <w:gridAfter w:val="1"/>
          <w:wAfter w:w="16" w:type="dxa"/>
        </w:trPr>
        <w:tc>
          <w:tcPr>
            <w:tcW w:w="5706" w:type="dxa"/>
            <w:gridSpan w:val="2"/>
            <w:tcBorders>
              <w:left w:val="single" w:sz="1" w:space="0" w:color="000000"/>
              <w:bottom w:val="single" w:sz="1" w:space="0" w:color="000000"/>
            </w:tcBorders>
            <w:shd w:val="clear" w:color="auto" w:fill="auto"/>
          </w:tcPr>
          <w:p w14:paraId="255DA87F" w14:textId="77777777" w:rsidR="00811BBA" w:rsidRPr="0057141C" w:rsidRDefault="00811BBA" w:rsidP="000F7B24">
            <w:pPr>
              <w:snapToGrid w:val="0"/>
            </w:pPr>
            <w:r w:rsidRPr="0057141C">
              <w:t>Autorisation</w:t>
            </w:r>
            <w:r>
              <w:t>(s)</w:t>
            </w:r>
            <w:r w:rsidRPr="0057141C">
              <w:t xml:space="preserve"> d’émettre </w:t>
            </w:r>
            <w:r w:rsidRPr="007D4309">
              <w:rPr>
                <w:u w:val="single"/>
              </w:rPr>
              <w:t>du CSA ou de</w:t>
            </w:r>
            <w:r w:rsidRPr="007D4309">
              <w:t xml:space="preserve"> l’</w:t>
            </w:r>
            <w:proofErr w:type="spellStart"/>
            <w:r w:rsidRPr="007D4309">
              <w:rPr>
                <w:u w:val="single"/>
              </w:rPr>
              <w:t>Arcom</w:t>
            </w:r>
            <w:proofErr w:type="spellEnd"/>
            <w:r w:rsidRPr="007D4309">
              <w:rPr>
                <w:u w:val="single"/>
              </w:rPr>
              <w:t xml:space="preserve"> </w:t>
            </w:r>
            <w:r w:rsidRPr="0057141C">
              <w:t>en vigueur</w:t>
            </w:r>
            <w:r>
              <w:t xml:space="preserve"> </w:t>
            </w:r>
            <w:r w:rsidRPr="007D4309">
              <w:rPr>
                <w:u w:val="single"/>
              </w:rPr>
              <w:t>(en FM)</w:t>
            </w:r>
            <w:r w:rsidRPr="0057141C">
              <w:t xml:space="preserve"> : </w:t>
            </w:r>
          </w:p>
        </w:tc>
        <w:tc>
          <w:tcPr>
            <w:tcW w:w="2503" w:type="dxa"/>
            <w:tcBorders>
              <w:left w:val="single" w:sz="1" w:space="0" w:color="000000"/>
              <w:bottom w:val="single" w:sz="1" w:space="0" w:color="000000"/>
            </w:tcBorders>
            <w:shd w:val="clear" w:color="auto" w:fill="auto"/>
          </w:tcPr>
          <w:p w14:paraId="1515DC44" w14:textId="77777777" w:rsidR="00811BBA" w:rsidRPr="0057141C" w:rsidRDefault="00811BBA" w:rsidP="000F7B24">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14:paraId="02AFE52A" w14:textId="77777777" w:rsidR="00811BBA" w:rsidRPr="0057141C" w:rsidRDefault="00811BBA" w:rsidP="000F7B24">
            <w:pPr>
              <w:snapToGrid w:val="0"/>
            </w:pPr>
            <w:r w:rsidRPr="0057141C">
              <w:t>JO du :</w:t>
            </w:r>
          </w:p>
        </w:tc>
      </w:tr>
      <w:tr w:rsidR="00811BBA" w:rsidRPr="0057141C" w14:paraId="3AA110D1" w14:textId="77777777" w:rsidTr="000F7B24">
        <w:tblPrEx>
          <w:tblCellMar>
            <w:top w:w="55" w:type="dxa"/>
            <w:left w:w="55" w:type="dxa"/>
            <w:bottom w:w="55" w:type="dxa"/>
            <w:right w:w="55" w:type="dxa"/>
          </w:tblCellMar>
        </w:tblPrEx>
        <w:trPr>
          <w:gridAfter w:val="1"/>
          <w:wAfter w:w="16" w:type="dxa"/>
          <w:trHeight w:val="1016"/>
        </w:trPr>
        <w:tc>
          <w:tcPr>
            <w:tcW w:w="10771" w:type="dxa"/>
            <w:gridSpan w:val="4"/>
            <w:tcBorders>
              <w:left w:val="single" w:sz="1" w:space="0" w:color="000000"/>
              <w:bottom w:val="single" w:sz="1" w:space="0" w:color="000000"/>
              <w:right w:val="single" w:sz="1" w:space="0" w:color="000000"/>
            </w:tcBorders>
            <w:shd w:val="clear" w:color="auto" w:fill="auto"/>
          </w:tcPr>
          <w:tbl>
            <w:tblPr>
              <w:tblW w:w="10771" w:type="dxa"/>
              <w:tblLayout w:type="fixed"/>
              <w:tblCellMar>
                <w:top w:w="55" w:type="dxa"/>
                <w:left w:w="55" w:type="dxa"/>
                <w:bottom w:w="55" w:type="dxa"/>
                <w:right w:w="55" w:type="dxa"/>
              </w:tblCellMar>
              <w:tblLook w:val="0000" w:firstRow="0" w:lastRow="0" w:firstColumn="0" w:lastColumn="0" w:noHBand="0" w:noVBand="0"/>
            </w:tblPr>
            <w:tblGrid>
              <w:gridCol w:w="5646"/>
              <w:gridCol w:w="2563"/>
              <w:gridCol w:w="2562"/>
            </w:tblGrid>
            <w:tr w:rsidR="00811BBA" w:rsidRPr="0057141C" w14:paraId="128FA1D5" w14:textId="77777777" w:rsidTr="000F7B24">
              <w:tc>
                <w:tcPr>
                  <w:tcW w:w="5646" w:type="dxa"/>
                  <w:tcBorders>
                    <w:left w:val="single" w:sz="1" w:space="0" w:color="000000"/>
                    <w:bottom w:val="single" w:sz="1" w:space="0" w:color="000000"/>
                  </w:tcBorders>
                  <w:shd w:val="clear" w:color="auto" w:fill="auto"/>
                </w:tcPr>
                <w:p w14:paraId="13E6C862" w14:textId="77777777" w:rsidR="00811BBA" w:rsidRPr="0057141C" w:rsidRDefault="00811BBA" w:rsidP="000F7B24">
                  <w:pPr>
                    <w:snapToGrid w:val="0"/>
                  </w:pPr>
                  <w:r w:rsidRPr="007D4309">
                    <w:rPr>
                      <w:u w:val="single"/>
                    </w:rPr>
                    <w:t>Autorisation(s) d’émettre du CSA ou de l’</w:t>
                  </w:r>
                  <w:proofErr w:type="spellStart"/>
                  <w:r w:rsidRPr="007D4309">
                    <w:rPr>
                      <w:u w:val="single"/>
                    </w:rPr>
                    <w:t>Arcom</w:t>
                  </w:r>
                  <w:proofErr w:type="spellEnd"/>
                  <w:r w:rsidRPr="007D4309">
                    <w:rPr>
                      <w:u w:val="single"/>
                    </w:rPr>
                    <w:t xml:space="preserve"> en vigueur (en DAB+)</w:t>
                  </w:r>
                  <w:r w:rsidRPr="0057141C">
                    <w:t xml:space="preserve"> : </w:t>
                  </w:r>
                </w:p>
              </w:tc>
              <w:tc>
                <w:tcPr>
                  <w:tcW w:w="2563" w:type="dxa"/>
                  <w:tcBorders>
                    <w:left w:val="single" w:sz="1" w:space="0" w:color="000000"/>
                    <w:bottom w:val="single" w:sz="1" w:space="0" w:color="000000"/>
                  </w:tcBorders>
                  <w:shd w:val="clear" w:color="auto" w:fill="auto"/>
                </w:tcPr>
                <w:p w14:paraId="17A20C47" w14:textId="77777777" w:rsidR="00811BBA" w:rsidRPr="0057141C" w:rsidRDefault="00811BBA" w:rsidP="000F7B24">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14:paraId="3EBDCDDE" w14:textId="77777777" w:rsidR="00811BBA" w:rsidRPr="0057141C" w:rsidRDefault="00811BBA" w:rsidP="000F7B24">
                  <w:pPr>
                    <w:snapToGrid w:val="0"/>
                  </w:pPr>
                  <w:r w:rsidRPr="0057141C">
                    <w:t>JO du :</w:t>
                  </w:r>
                </w:p>
              </w:tc>
            </w:tr>
          </w:tbl>
          <w:p w14:paraId="2B40163D" w14:textId="77777777" w:rsidR="00811BBA" w:rsidRPr="0057141C" w:rsidRDefault="00811BBA" w:rsidP="000F7B24">
            <w:pPr>
              <w:snapToGrid w:val="0"/>
            </w:pPr>
            <w:r w:rsidRPr="0057141C">
              <w:t>Objet de l’association :</w:t>
            </w:r>
          </w:p>
          <w:p w14:paraId="54A1DBEE" w14:textId="77777777" w:rsidR="00811BBA" w:rsidRPr="0057141C" w:rsidRDefault="00811BBA" w:rsidP="000F7B24"/>
          <w:p w14:paraId="607F1506" w14:textId="77777777" w:rsidR="00811BBA" w:rsidRPr="0057141C" w:rsidRDefault="00811BBA" w:rsidP="000F7B24"/>
          <w:p w14:paraId="06565FAD" w14:textId="77777777" w:rsidR="00811BBA" w:rsidRPr="0057141C" w:rsidRDefault="00811BBA" w:rsidP="000F7B24"/>
        </w:tc>
      </w:tr>
      <w:tr w:rsidR="00811BBA" w:rsidRPr="0057141C" w14:paraId="696A650C" w14:textId="77777777" w:rsidTr="000F7B24">
        <w:tblPrEx>
          <w:tblCellMar>
            <w:top w:w="55" w:type="dxa"/>
            <w:left w:w="55" w:type="dxa"/>
            <w:bottom w:w="55" w:type="dxa"/>
            <w:right w:w="55" w:type="dxa"/>
          </w:tblCellMar>
        </w:tblPrEx>
        <w:trPr>
          <w:gridAfter w:val="1"/>
          <w:wAfter w:w="16" w:type="dxa"/>
          <w:trHeight w:val="2035"/>
        </w:trPr>
        <w:tc>
          <w:tcPr>
            <w:tcW w:w="10771" w:type="dxa"/>
            <w:gridSpan w:val="4"/>
            <w:tcBorders>
              <w:left w:val="single" w:sz="1" w:space="0" w:color="000000"/>
              <w:bottom w:val="single" w:sz="1" w:space="0" w:color="000000"/>
              <w:right w:val="single" w:sz="1" w:space="0" w:color="000000"/>
            </w:tcBorders>
            <w:shd w:val="clear" w:color="auto" w:fill="auto"/>
          </w:tcPr>
          <w:p w14:paraId="500EF8C4" w14:textId="77777777" w:rsidR="00811BBA" w:rsidRPr="0057141C" w:rsidRDefault="00811BBA" w:rsidP="000F7B24">
            <w:pPr>
              <w:snapToGrid w:val="0"/>
            </w:pPr>
            <w:r w:rsidRPr="0057141C">
              <w:t>Identité des associations, organismes ou sociétés avec lesquelles l’association est liée dans le cadre de l’activité radiophonique et nature des liens (ex : autres radios associatives, associations culturelles, sociétés de régie publicitaire, organismes para publics du secteur éducatif, social ou culturel…)</w:t>
            </w:r>
            <w:r>
              <w:t xml:space="preserve"> </w:t>
            </w:r>
            <w:r w:rsidRPr="0057141C">
              <w:t>:</w:t>
            </w:r>
          </w:p>
        </w:tc>
      </w:tr>
      <w:tr w:rsidR="00811BBA" w:rsidRPr="0057141C" w14:paraId="49C8BE51" w14:textId="77777777" w:rsidTr="000F7B24">
        <w:trPr>
          <w:gridBefore w:val="1"/>
          <w:wBefore w:w="16" w:type="dxa"/>
          <w:trHeight w:val="375"/>
        </w:trPr>
        <w:tc>
          <w:tcPr>
            <w:tcW w:w="10771" w:type="dxa"/>
            <w:gridSpan w:val="4"/>
            <w:tcBorders>
              <w:top w:val="single" w:sz="1" w:space="0" w:color="000000"/>
              <w:left w:val="single" w:sz="1" w:space="0" w:color="000000"/>
              <w:bottom w:val="single" w:sz="1" w:space="0" w:color="000000"/>
              <w:right w:val="single" w:sz="1" w:space="0" w:color="000000"/>
            </w:tcBorders>
            <w:shd w:val="clear" w:color="auto" w:fill="auto"/>
          </w:tcPr>
          <w:p w14:paraId="31B36224" w14:textId="77777777" w:rsidR="00811BBA" w:rsidRPr="0057141C" w:rsidRDefault="00811BBA" w:rsidP="000F7B24">
            <w:pPr>
              <w:pStyle w:val="Titre1"/>
              <w:snapToGrid w:val="0"/>
            </w:pPr>
            <w:r w:rsidRPr="0057141C">
              <w:lastRenderedPageBreak/>
              <w:t>Fonctionnement du secteur radiophonique de l’association</w:t>
            </w:r>
          </w:p>
        </w:tc>
      </w:tr>
      <w:tr w:rsidR="00811BBA" w:rsidRPr="0057141C" w14:paraId="413ABD3C" w14:textId="77777777" w:rsidTr="000F7B24">
        <w:trPr>
          <w:gridBefore w:val="1"/>
          <w:wBefore w:w="16" w:type="dxa"/>
          <w:trHeight w:val="6032"/>
        </w:trPr>
        <w:tc>
          <w:tcPr>
            <w:tcW w:w="10771" w:type="dxa"/>
            <w:gridSpan w:val="4"/>
            <w:tcBorders>
              <w:left w:val="single" w:sz="1" w:space="0" w:color="000000"/>
              <w:bottom w:val="single" w:sz="1" w:space="0" w:color="000000"/>
              <w:right w:val="single" w:sz="1" w:space="0" w:color="000000"/>
            </w:tcBorders>
            <w:shd w:val="clear" w:color="auto" w:fill="auto"/>
          </w:tcPr>
          <w:p w14:paraId="353A0EF4" w14:textId="77777777" w:rsidR="00811BBA" w:rsidRPr="0057141C" w:rsidRDefault="00811BBA" w:rsidP="000F7B24">
            <w:pPr>
              <w:snapToGrid w:val="0"/>
            </w:pPr>
            <w:r w:rsidRPr="0057141C">
              <w:t xml:space="preserve">Activité radiophonique en </w:t>
            </w:r>
            <w:r>
              <w:t>2024</w:t>
            </w:r>
          </w:p>
          <w:tbl>
            <w:tblPr>
              <w:tblW w:w="0" w:type="auto"/>
              <w:tblLayout w:type="fixed"/>
              <w:tblCellMar>
                <w:top w:w="55" w:type="dxa"/>
                <w:left w:w="55" w:type="dxa"/>
                <w:bottom w:w="55" w:type="dxa"/>
                <w:right w:w="55" w:type="dxa"/>
              </w:tblCellMar>
              <w:tblLook w:val="0000" w:firstRow="0" w:lastRow="0" w:firstColumn="0" w:lastColumn="0" w:noHBand="0" w:noVBand="0"/>
            </w:tblPr>
            <w:tblGrid>
              <w:gridCol w:w="8957"/>
              <w:gridCol w:w="1835"/>
            </w:tblGrid>
            <w:tr w:rsidR="00811BBA" w:rsidRPr="0057141C" w14:paraId="608492C6" w14:textId="77777777" w:rsidTr="000F7B24">
              <w:trPr>
                <w:trHeight w:val="1018"/>
              </w:trPr>
              <w:tc>
                <w:tcPr>
                  <w:tcW w:w="8957" w:type="dxa"/>
                  <w:tcBorders>
                    <w:top w:val="single" w:sz="1" w:space="0" w:color="000000"/>
                    <w:left w:val="single" w:sz="1" w:space="0" w:color="000000"/>
                    <w:bottom w:val="single" w:sz="1" w:space="0" w:color="000000"/>
                  </w:tcBorders>
                  <w:shd w:val="clear" w:color="auto" w:fill="auto"/>
                </w:tcPr>
                <w:p w14:paraId="0F5C8534" w14:textId="77777777" w:rsidR="00811BBA" w:rsidRPr="0057141C" w:rsidRDefault="00811BBA" w:rsidP="000F7B24">
                  <w:r w:rsidRPr="0057141C">
                    <w:t>CATEGORIES DE PROGRAMMES (ce tableau doit être conforme à la grille des programmes)</w:t>
                  </w:r>
                </w:p>
              </w:tc>
              <w:tc>
                <w:tcPr>
                  <w:tcW w:w="1835" w:type="dxa"/>
                  <w:tcBorders>
                    <w:top w:val="single" w:sz="1" w:space="0" w:color="000000"/>
                    <w:left w:val="single" w:sz="1" w:space="0" w:color="000000"/>
                    <w:bottom w:val="single" w:sz="1" w:space="0" w:color="000000"/>
                    <w:right w:val="single" w:sz="1" w:space="0" w:color="000000"/>
                  </w:tcBorders>
                  <w:shd w:val="clear" w:color="auto" w:fill="auto"/>
                </w:tcPr>
                <w:p w14:paraId="6B6ED835" w14:textId="77777777" w:rsidR="00811BBA" w:rsidRPr="0057141C" w:rsidRDefault="00811BBA" w:rsidP="000F7B24">
                  <w:r w:rsidRPr="0057141C">
                    <w:t>Nombre d’heures</w:t>
                  </w:r>
                </w:p>
                <w:p w14:paraId="16694B90" w14:textId="77777777" w:rsidR="00811BBA" w:rsidRPr="0057141C" w:rsidRDefault="00811BBA" w:rsidP="000F7B24">
                  <w:proofErr w:type="gramStart"/>
                  <w:r w:rsidRPr="0057141C">
                    <w:t>par</w:t>
                  </w:r>
                  <w:proofErr w:type="gramEnd"/>
                  <w:r w:rsidRPr="0057141C">
                    <w:t xml:space="preserve"> jour</w:t>
                  </w:r>
                </w:p>
              </w:tc>
            </w:tr>
            <w:tr w:rsidR="00811BBA" w:rsidRPr="0057141C" w14:paraId="6241CDFC" w14:textId="77777777" w:rsidTr="000F7B24">
              <w:tc>
                <w:tcPr>
                  <w:tcW w:w="8957" w:type="dxa"/>
                  <w:tcBorders>
                    <w:left w:val="single" w:sz="1" w:space="0" w:color="000000"/>
                    <w:bottom w:val="single" w:sz="1" w:space="0" w:color="000000"/>
                  </w:tcBorders>
                  <w:shd w:val="clear" w:color="auto" w:fill="auto"/>
                </w:tcPr>
                <w:p w14:paraId="58FFB05C" w14:textId="77777777" w:rsidR="00811BBA" w:rsidRPr="0057141C" w:rsidRDefault="00811BBA" w:rsidP="000F7B24">
                  <w:pPr>
                    <w:snapToGrid w:val="0"/>
                    <w:ind w:left="420" w:right="-5"/>
                  </w:pPr>
                  <w:r w:rsidRPr="0057141C">
                    <w:t xml:space="preserve">Émissions produites par la radio au sein de la grille de </w:t>
                  </w:r>
                  <w:proofErr w:type="gramStart"/>
                  <w:r w:rsidRPr="0057141C">
                    <w:t>programme  y</w:t>
                  </w:r>
                  <w:proofErr w:type="gramEnd"/>
                  <w:r w:rsidRPr="0057141C">
                    <w:t xml:space="preserve"> compris les fils musicaux </w:t>
                  </w:r>
                </w:p>
              </w:tc>
              <w:tc>
                <w:tcPr>
                  <w:tcW w:w="1835" w:type="dxa"/>
                  <w:tcBorders>
                    <w:left w:val="single" w:sz="1" w:space="0" w:color="000000"/>
                    <w:bottom w:val="single" w:sz="1" w:space="0" w:color="000000"/>
                    <w:right w:val="single" w:sz="1" w:space="0" w:color="000000"/>
                  </w:tcBorders>
                  <w:shd w:val="clear" w:color="auto" w:fill="auto"/>
                </w:tcPr>
                <w:p w14:paraId="641DB1FB" w14:textId="77777777" w:rsidR="00811BBA" w:rsidRPr="0057141C" w:rsidRDefault="00811BBA" w:rsidP="000F7B24">
                  <w:pPr>
                    <w:pStyle w:val="Contenudetableau"/>
                    <w:snapToGrid w:val="0"/>
                  </w:pPr>
                </w:p>
              </w:tc>
            </w:tr>
            <w:tr w:rsidR="00811BBA" w:rsidRPr="0057141C" w14:paraId="32326AB0" w14:textId="77777777" w:rsidTr="000F7B24">
              <w:trPr>
                <w:trHeight w:val="472"/>
              </w:trPr>
              <w:tc>
                <w:tcPr>
                  <w:tcW w:w="8957" w:type="dxa"/>
                  <w:tcBorders>
                    <w:left w:val="single" w:sz="1" w:space="0" w:color="000000"/>
                    <w:bottom w:val="single" w:sz="1" w:space="0" w:color="000000"/>
                  </w:tcBorders>
                  <w:shd w:val="clear" w:color="auto" w:fill="auto"/>
                </w:tcPr>
                <w:p w14:paraId="11883AA8" w14:textId="77777777" w:rsidR="00811BBA" w:rsidRPr="0057141C" w:rsidRDefault="00811BBA" w:rsidP="000F7B24">
                  <w:pPr>
                    <w:tabs>
                      <w:tab w:val="left" w:pos="588"/>
                    </w:tabs>
                    <w:snapToGrid w:val="0"/>
                    <w:ind w:left="408" w:right="-5"/>
                  </w:pPr>
                  <w:r w:rsidRPr="0057141C">
                    <w:t>Programme faisant appel à des banques de programmes (A2PRL, ...)</w:t>
                  </w:r>
                </w:p>
              </w:tc>
              <w:tc>
                <w:tcPr>
                  <w:tcW w:w="1835" w:type="dxa"/>
                  <w:tcBorders>
                    <w:left w:val="single" w:sz="1" w:space="0" w:color="000000"/>
                    <w:bottom w:val="single" w:sz="1" w:space="0" w:color="000000"/>
                    <w:right w:val="single" w:sz="1" w:space="0" w:color="000000"/>
                  </w:tcBorders>
                  <w:shd w:val="clear" w:color="auto" w:fill="auto"/>
                </w:tcPr>
                <w:p w14:paraId="323EE70B" w14:textId="77777777" w:rsidR="00811BBA" w:rsidRPr="0057141C" w:rsidRDefault="00811BBA" w:rsidP="000F7B24">
                  <w:pPr>
                    <w:pStyle w:val="Contenudetableau"/>
                    <w:snapToGrid w:val="0"/>
                  </w:pPr>
                </w:p>
              </w:tc>
            </w:tr>
            <w:tr w:rsidR="00811BBA" w:rsidRPr="0057141C" w14:paraId="4469E160" w14:textId="77777777" w:rsidTr="000F7B24">
              <w:tc>
                <w:tcPr>
                  <w:tcW w:w="8957" w:type="dxa"/>
                  <w:tcBorders>
                    <w:left w:val="single" w:sz="1" w:space="0" w:color="000000"/>
                    <w:bottom w:val="single" w:sz="1" w:space="0" w:color="000000"/>
                  </w:tcBorders>
                  <w:shd w:val="clear" w:color="auto" w:fill="auto"/>
                </w:tcPr>
                <w:p w14:paraId="5333A5AC" w14:textId="77777777" w:rsidR="00811BBA" w:rsidRPr="0057141C" w:rsidRDefault="00811BBA" w:rsidP="000F7B24">
                  <w:pPr>
                    <w:snapToGrid w:val="0"/>
                    <w:ind w:left="395" w:right="-5"/>
                  </w:pPr>
                  <w:r w:rsidRPr="0057141C">
                    <w:t xml:space="preserve">Programme faisant appel à un fournisseur de programme </w:t>
                  </w:r>
                  <w:proofErr w:type="gramStart"/>
                  <w:r w:rsidRPr="0057141C">
                    <w:t>identifié  de</w:t>
                  </w:r>
                  <w:proofErr w:type="gramEnd"/>
                  <w:r w:rsidRPr="0057141C">
                    <w:t xml:space="preserve"> catégorie A, à titre gracieux (précisez):  ……………………………………………………………</w:t>
                  </w:r>
                </w:p>
              </w:tc>
              <w:tc>
                <w:tcPr>
                  <w:tcW w:w="1835" w:type="dxa"/>
                  <w:tcBorders>
                    <w:left w:val="single" w:sz="1" w:space="0" w:color="000000"/>
                    <w:bottom w:val="single" w:sz="1" w:space="0" w:color="000000"/>
                    <w:right w:val="single" w:sz="1" w:space="0" w:color="000000"/>
                  </w:tcBorders>
                  <w:shd w:val="clear" w:color="auto" w:fill="auto"/>
                </w:tcPr>
                <w:p w14:paraId="7F67991D" w14:textId="77777777" w:rsidR="00811BBA" w:rsidRPr="0057141C" w:rsidRDefault="00811BBA" w:rsidP="000F7B24">
                  <w:pPr>
                    <w:pStyle w:val="Contenudetableau"/>
                    <w:snapToGrid w:val="0"/>
                  </w:pPr>
                </w:p>
              </w:tc>
            </w:tr>
            <w:tr w:rsidR="00811BBA" w:rsidRPr="0057141C" w14:paraId="791EAA9D" w14:textId="77777777" w:rsidTr="000F7B24">
              <w:trPr>
                <w:trHeight w:val="1112"/>
              </w:trPr>
              <w:tc>
                <w:tcPr>
                  <w:tcW w:w="8957" w:type="dxa"/>
                  <w:tcBorders>
                    <w:left w:val="single" w:sz="1" w:space="0" w:color="000000"/>
                    <w:bottom w:val="single" w:sz="1" w:space="0" w:color="000000"/>
                  </w:tcBorders>
                  <w:shd w:val="clear" w:color="auto" w:fill="auto"/>
                </w:tcPr>
                <w:p w14:paraId="2CF7F2D2" w14:textId="77777777" w:rsidR="00811BBA" w:rsidRPr="0057141C" w:rsidRDefault="00811BBA" w:rsidP="000F7B24">
                  <w:pPr>
                    <w:snapToGrid w:val="0"/>
                    <w:ind w:left="445" w:right="-5"/>
                  </w:pPr>
                  <w:r w:rsidRPr="0057141C">
                    <w:t>Programme faisant appel à d’autres fournisseurs de programme (précisez) : …………………………………………………………………………………</w:t>
                  </w:r>
                </w:p>
              </w:tc>
              <w:tc>
                <w:tcPr>
                  <w:tcW w:w="1835" w:type="dxa"/>
                  <w:tcBorders>
                    <w:left w:val="single" w:sz="1" w:space="0" w:color="000000"/>
                    <w:bottom w:val="single" w:sz="1" w:space="0" w:color="000000"/>
                    <w:right w:val="single" w:sz="1" w:space="0" w:color="000000"/>
                  </w:tcBorders>
                  <w:shd w:val="clear" w:color="auto" w:fill="auto"/>
                </w:tcPr>
                <w:p w14:paraId="3F2B3F0D" w14:textId="77777777" w:rsidR="00811BBA" w:rsidRPr="0057141C" w:rsidRDefault="00811BBA" w:rsidP="000F7B24">
                  <w:pPr>
                    <w:pStyle w:val="Contenudetableau"/>
                    <w:snapToGrid w:val="0"/>
                  </w:pPr>
                </w:p>
              </w:tc>
            </w:tr>
          </w:tbl>
          <w:p w14:paraId="28844186" w14:textId="77777777" w:rsidR="00811BBA" w:rsidRPr="0057141C" w:rsidRDefault="00811BBA" w:rsidP="000F7B24"/>
          <w:p w14:paraId="74D26826" w14:textId="77777777" w:rsidR="00811BBA" w:rsidRPr="0057141C" w:rsidRDefault="00811BBA" w:rsidP="000F7B24">
            <w:pPr>
              <w:jc w:val="center"/>
            </w:pPr>
            <w:r w:rsidRPr="0057141C">
              <w:t xml:space="preserve">Ressources humaines en </w:t>
            </w:r>
            <w:r>
              <w:t>2024</w:t>
            </w:r>
          </w:p>
          <w:p w14:paraId="46F27C08" w14:textId="77777777" w:rsidR="00811BBA" w:rsidRPr="0057141C" w:rsidRDefault="00811BBA" w:rsidP="000F7B24">
            <w:pPr>
              <w:jc w:val="center"/>
            </w:pPr>
            <w:r w:rsidRPr="0057141C">
              <w:t>Veuillez remplir la Fiche Emploi prévue à cet effet en page 3</w:t>
            </w:r>
          </w:p>
          <w:p w14:paraId="5F8D0D0E" w14:textId="77777777" w:rsidR="00811BBA" w:rsidRPr="0057141C" w:rsidRDefault="00811BBA" w:rsidP="000F7B24"/>
        </w:tc>
      </w:tr>
    </w:tbl>
    <w:p w14:paraId="057A76E6" w14:textId="77777777" w:rsidR="00811BBA" w:rsidRPr="0057141C" w:rsidRDefault="00811BBA" w:rsidP="00811BBA">
      <w:pPr>
        <w:sectPr w:rsidR="00811BBA" w:rsidRPr="0057141C" w:rsidSect="00EA35A5">
          <w:footerReference w:type="default" r:id="rId7"/>
          <w:pgSz w:w="11906" w:h="16838"/>
          <w:pgMar w:top="567" w:right="1134" w:bottom="426" w:left="1276" w:header="720" w:footer="776" w:gutter="0"/>
          <w:cols w:space="720"/>
          <w:docGrid w:linePitch="360"/>
        </w:sectPr>
      </w:pPr>
    </w:p>
    <w:p w14:paraId="46300FB3" w14:textId="77777777" w:rsidR="00811BBA" w:rsidRPr="0057141C" w:rsidRDefault="00811BBA" w:rsidP="00811BBA">
      <w:r w:rsidRPr="0057141C">
        <w:rPr>
          <w:b/>
          <w:bCs/>
        </w:rPr>
        <w:lastRenderedPageBreak/>
        <w:t>Fiche n°1 page 3 : Fiche EMPLOI</w:t>
      </w:r>
    </w:p>
    <w:p w14:paraId="3CD71E12" w14:textId="77777777" w:rsidR="00811BBA" w:rsidRPr="0057141C" w:rsidRDefault="00811BBA" w:rsidP="00811BBA"/>
    <w:p w14:paraId="23A95C6D" w14:textId="77777777" w:rsidR="00811BBA" w:rsidRPr="0057141C" w:rsidRDefault="00811BBA" w:rsidP="00811BBA">
      <w:r w:rsidRPr="0057141C">
        <w:t>NOM DU SERVICE DEMANDEUR :</w:t>
      </w:r>
    </w:p>
    <w:p w14:paraId="334B8ACE" w14:textId="77777777" w:rsidR="00811BBA" w:rsidRPr="0057141C" w:rsidRDefault="00811BBA" w:rsidP="00811BBA"/>
    <w:tbl>
      <w:tblPr>
        <w:tblW w:w="0" w:type="auto"/>
        <w:tblInd w:w="-474" w:type="dxa"/>
        <w:tblLayout w:type="fixed"/>
        <w:tblCellMar>
          <w:top w:w="55" w:type="dxa"/>
          <w:left w:w="55" w:type="dxa"/>
          <w:bottom w:w="55" w:type="dxa"/>
          <w:right w:w="55" w:type="dxa"/>
        </w:tblCellMar>
        <w:tblLook w:val="0000" w:firstRow="0" w:lastRow="0" w:firstColumn="0" w:lastColumn="0" w:noHBand="0" w:noVBand="0"/>
      </w:tblPr>
      <w:tblGrid>
        <w:gridCol w:w="1545"/>
        <w:gridCol w:w="1290"/>
        <w:gridCol w:w="971"/>
        <w:gridCol w:w="1398"/>
        <w:gridCol w:w="1441"/>
        <w:gridCol w:w="1320"/>
        <w:gridCol w:w="2085"/>
        <w:gridCol w:w="2145"/>
        <w:gridCol w:w="2325"/>
        <w:gridCol w:w="1366"/>
      </w:tblGrid>
      <w:tr w:rsidR="00811BBA" w:rsidRPr="0057141C" w14:paraId="4695C85A" w14:textId="77777777" w:rsidTr="000F7B24">
        <w:trPr>
          <w:trHeight w:val="1365"/>
        </w:trPr>
        <w:tc>
          <w:tcPr>
            <w:tcW w:w="1545" w:type="dxa"/>
            <w:tcBorders>
              <w:top w:val="single" w:sz="1" w:space="0" w:color="000000"/>
              <w:left w:val="single" w:sz="1" w:space="0" w:color="000000"/>
              <w:bottom w:val="single" w:sz="1" w:space="0" w:color="000000"/>
            </w:tcBorders>
            <w:shd w:val="clear" w:color="auto" w:fill="auto"/>
          </w:tcPr>
          <w:p w14:paraId="7418C611" w14:textId="77777777" w:rsidR="00811BBA" w:rsidRPr="0057141C" w:rsidRDefault="00811BBA" w:rsidP="000F7B24">
            <w:pPr>
              <w:pStyle w:val="Titredetableau"/>
              <w:snapToGrid w:val="0"/>
            </w:pPr>
            <w:r w:rsidRPr="0057141C">
              <w:t>Nom</w:t>
            </w:r>
          </w:p>
        </w:tc>
        <w:tc>
          <w:tcPr>
            <w:tcW w:w="1290" w:type="dxa"/>
            <w:tcBorders>
              <w:top w:val="single" w:sz="1" w:space="0" w:color="000000"/>
              <w:left w:val="single" w:sz="1" w:space="0" w:color="000000"/>
              <w:bottom w:val="single" w:sz="1" w:space="0" w:color="000000"/>
            </w:tcBorders>
            <w:shd w:val="clear" w:color="auto" w:fill="auto"/>
          </w:tcPr>
          <w:p w14:paraId="75737415" w14:textId="77777777" w:rsidR="00811BBA" w:rsidRPr="0057141C" w:rsidRDefault="00811BBA" w:rsidP="000F7B24">
            <w:pPr>
              <w:pStyle w:val="Titredetableau"/>
              <w:snapToGrid w:val="0"/>
            </w:pPr>
            <w:r w:rsidRPr="0057141C">
              <w:t>Prénom</w:t>
            </w:r>
          </w:p>
        </w:tc>
        <w:tc>
          <w:tcPr>
            <w:tcW w:w="971" w:type="dxa"/>
            <w:tcBorders>
              <w:top w:val="single" w:sz="1" w:space="0" w:color="000000"/>
              <w:left w:val="single" w:sz="1" w:space="0" w:color="000000"/>
              <w:bottom w:val="single" w:sz="1" w:space="0" w:color="000000"/>
            </w:tcBorders>
            <w:shd w:val="clear" w:color="auto" w:fill="auto"/>
          </w:tcPr>
          <w:p w14:paraId="693937D9" w14:textId="77777777" w:rsidR="00811BBA" w:rsidRPr="0057141C" w:rsidRDefault="00811BBA" w:rsidP="000F7B24">
            <w:pPr>
              <w:pStyle w:val="Titredetableau"/>
              <w:snapToGrid w:val="0"/>
            </w:pPr>
            <w:r w:rsidRPr="0057141C">
              <w:rPr>
                <w:sz w:val="20"/>
                <w:szCs w:val="20"/>
              </w:rPr>
              <w:t xml:space="preserve">Précisez si </w:t>
            </w:r>
            <w:proofErr w:type="gramStart"/>
            <w:r w:rsidRPr="0057141C">
              <w:rPr>
                <w:sz w:val="20"/>
                <w:szCs w:val="20"/>
              </w:rPr>
              <w:t>le  contrat</w:t>
            </w:r>
            <w:proofErr w:type="gramEnd"/>
            <w:r w:rsidRPr="0057141C">
              <w:rPr>
                <w:sz w:val="20"/>
                <w:szCs w:val="20"/>
              </w:rPr>
              <w:t xml:space="preserve"> est  un CDI  ou un CDD*</w:t>
            </w:r>
          </w:p>
        </w:tc>
        <w:tc>
          <w:tcPr>
            <w:tcW w:w="1398" w:type="dxa"/>
            <w:tcBorders>
              <w:top w:val="single" w:sz="1" w:space="0" w:color="000000"/>
              <w:left w:val="single" w:sz="1" w:space="0" w:color="000000"/>
              <w:bottom w:val="single" w:sz="1" w:space="0" w:color="000000"/>
            </w:tcBorders>
            <w:shd w:val="clear" w:color="auto" w:fill="auto"/>
          </w:tcPr>
          <w:p w14:paraId="5320612A" w14:textId="77777777" w:rsidR="00811BBA" w:rsidRPr="0057141C" w:rsidRDefault="00811BBA" w:rsidP="000F7B24">
            <w:pPr>
              <w:pStyle w:val="Titredetableau"/>
              <w:snapToGrid w:val="0"/>
            </w:pPr>
            <w:r w:rsidRPr="0057141C">
              <w:t>Fonction</w:t>
            </w:r>
          </w:p>
        </w:tc>
        <w:tc>
          <w:tcPr>
            <w:tcW w:w="1441" w:type="dxa"/>
            <w:tcBorders>
              <w:top w:val="single" w:sz="1" w:space="0" w:color="000000"/>
              <w:left w:val="single" w:sz="1" w:space="0" w:color="000000"/>
              <w:bottom w:val="single" w:sz="1" w:space="0" w:color="000000"/>
            </w:tcBorders>
            <w:shd w:val="clear" w:color="auto" w:fill="auto"/>
          </w:tcPr>
          <w:p w14:paraId="1C3C603A" w14:textId="77777777" w:rsidR="00811BBA" w:rsidRPr="0057141C" w:rsidRDefault="00811BBA" w:rsidP="000F7B24">
            <w:pPr>
              <w:pStyle w:val="Titredetableau"/>
              <w:snapToGrid w:val="0"/>
            </w:pPr>
            <w:r w:rsidRPr="0057141C">
              <w:rPr>
                <w:sz w:val="22"/>
                <w:szCs w:val="22"/>
              </w:rPr>
              <w:t>Date d'embauche</w:t>
            </w:r>
          </w:p>
        </w:tc>
        <w:tc>
          <w:tcPr>
            <w:tcW w:w="1320" w:type="dxa"/>
            <w:tcBorders>
              <w:top w:val="single" w:sz="1" w:space="0" w:color="000000"/>
              <w:left w:val="single" w:sz="1" w:space="0" w:color="000000"/>
              <w:bottom w:val="single" w:sz="1" w:space="0" w:color="000000"/>
            </w:tcBorders>
            <w:shd w:val="clear" w:color="auto" w:fill="auto"/>
          </w:tcPr>
          <w:p w14:paraId="53444DFC" w14:textId="77777777" w:rsidR="00811BBA" w:rsidRPr="0057141C" w:rsidRDefault="00811BBA" w:rsidP="000F7B24">
            <w:pPr>
              <w:pStyle w:val="Titredetableau"/>
              <w:snapToGrid w:val="0"/>
            </w:pPr>
            <w:r w:rsidRPr="0057141C">
              <w:t>Date de fin de contrat</w:t>
            </w:r>
          </w:p>
        </w:tc>
        <w:tc>
          <w:tcPr>
            <w:tcW w:w="2085" w:type="dxa"/>
            <w:tcBorders>
              <w:top w:val="single" w:sz="1" w:space="0" w:color="000000"/>
              <w:left w:val="single" w:sz="1" w:space="0" w:color="000000"/>
              <w:bottom w:val="single" w:sz="1" w:space="0" w:color="000000"/>
            </w:tcBorders>
            <w:shd w:val="clear" w:color="auto" w:fill="auto"/>
          </w:tcPr>
          <w:p w14:paraId="7E70B03C" w14:textId="77777777" w:rsidR="00811BBA" w:rsidRPr="0057141C" w:rsidRDefault="00811BBA" w:rsidP="000F7B24">
            <w:pPr>
              <w:pStyle w:val="Titredetableau"/>
              <w:snapToGrid w:val="0"/>
            </w:pPr>
            <w:r w:rsidRPr="0057141C">
              <w:t>Nombre d'heures hebdos, service radiophonique demandeur</w:t>
            </w:r>
          </w:p>
        </w:tc>
        <w:tc>
          <w:tcPr>
            <w:tcW w:w="2145" w:type="dxa"/>
            <w:tcBorders>
              <w:top w:val="single" w:sz="1" w:space="0" w:color="000000"/>
              <w:left w:val="single" w:sz="1" w:space="0" w:color="000000"/>
              <w:bottom w:val="single" w:sz="1" w:space="0" w:color="000000"/>
            </w:tcBorders>
            <w:shd w:val="clear" w:color="auto" w:fill="auto"/>
          </w:tcPr>
          <w:p w14:paraId="4425D905" w14:textId="77777777" w:rsidR="00811BBA" w:rsidRPr="0057141C" w:rsidRDefault="00811BBA" w:rsidP="000F7B24">
            <w:pPr>
              <w:pStyle w:val="Titredetableau"/>
              <w:snapToGrid w:val="0"/>
            </w:pPr>
            <w:r w:rsidRPr="0057141C">
              <w:t>Nombre d'heures hebdos autre service radiophonique, préciser le nom : **</w:t>
            </w:r>
          </w:p>
        </w:tc>
        <w:tc>
          <w:tcPr>
            <w:tcW w:w="2325" w:type="dxa"/>
            <w:tcBorders>
              <w:top w:val="single" w:sz="1" w:space="0" w:color="000000"/>
              <w:left w:val="single" w:sz="1" w:space="0" w:color="000000"/>
              <w:bottom w:val="single" w:sz="1" w:space="0" w:color="000000"/>
            </w:tcBorders>
            <w:shd w:val="clear" w:color="auto" w:fill="auto"/>
          </w:tcPr>
          <w:p w14:paraId="7B036BF4" w14:textId="77777777" w:rsidR="00811BBA" w:rsidRPr="0057141C" w:rsidRDefault="00811BBA" w:rsidP="000F7B24">
            <w:pPr>
              <w:pStyle w:val="Titredetableau"/>
              <w:snapToGrid w:val="0"/>
            </w:pPr>
            <w:r w:rsidRPr="0057141C">
              <w:t>Nombre d'heures hors secteur radiophonique (</w:t>
            </w:r>
            <w:proofErr w:type="gramStart"/>
            <w:r w:rsidRPr="0057141C">
              <w:t>ex:</w:t>
            </w:r>
            <w:proofErr w:type="gramEnd"/>
            <w:r w:rsidRPr="0057141C">
              <w:t xml:space="preserve"> MJC, Centre Social, </w:t>
            </w:r>
            <w:proofErr w:type="spellStart"/>
            <w:r w:rsidRPr="0057141C">
              <w:t>Éts</w:t>
            </w:r>
            <w:proofErr w:type="spellEnd"/>
            <w:r w:rsidRPr="0057141C">
              <w:t xml:space="preserve"> Scolaire)</w:t>
            </w:r>
          </w:p>
          <w:p w14:paraId="4D51795C" w14:textId="77777777" w:rsidR="00811BBA" w:rsidRPr="0057141C" w:rsidRDefault="00811BBA" w:rsidP="000F7B24">
            <w:pPr>
              <w:pStyle w:val="Titredetableau"/>
            </w:pPr>
          </w:p>
        </w:tc>
        <w:tc>
          <w:tcPr>
            <w:tcW w:w="1366" w:type="dxa"/>
            <w:tcBorders>
              <w:top w:val="single" w:sz="1" w:space="0" w:color="000000"/>
              <w:left w:val="single" w:sz="1" w:space="0" w:color="000000"/>
              <w:bottom w:val="single" w:sz="1" w:space="0" w:color="000000"/>
              <w:right w:val="single" w:sz="1" w:space="0" w:color="000000"/>
            </w:tcBorders>
            <w:shd w:val="clear" w:color="auto" w:fill="auto"/>
          </w:tcPr>
          <w:p w14:paraId="49A992DE" w14:textId="77777777" w:rsidR="00811BBA" w:rsidRPr="0057141C" w:rsidRDefault="00811BBA" w:rsidP="000F7B24">
            <w:pPr>
              <w:pStyle w:val="Titredetableau"/>
              <w:snapToGrid w:val="0"/>
            </w:pPr>
            <w:r w:rsidRPr="0057141C">
              <w:t>Total d'heures hebdos***</w:t>
            </w:r>
          </w:p>
          <w:p w14:paraId="09741D54" w14:textId="77777777" w:rsidR="00811BBA" w:rsidRPr="0057141C" w:rsidRDefault="00811BBA" w:rsidP="000F7B24">
            <w:pPr>
              <w:pStyle w:val="Titredetableau"/>
            </w:pPr>
          </w:p>
        </w:tc>
      </w:tr>
      <w:tr w:rsidR="00811BBA" w:rsidRPr="0057141C" w14:paraId="4F3A6A97" w14:textId="77777777" w:rsidTr="000F7B24">
        <w:tc>
          <w:tcPr>
            <w:tcW w:w="1545" w:type="dxa"/>
            <w:tcBorders>
              <w:left w:val="single" w:sz="1" w:space="0" w:color="000000"/>
              <w:bottom w:val="single" w:sz="1" w:space="0" w:color="000000"/>
            </w:tcBorders>
            <w:shd w:val="clear" w:color="auto" w:fill="auto"/>
          </w:tcPr>
          <w:p w14:paraId="7B33FE4E" w14:textId="77777777" w:rsidR="00811BBA" w:rsidRPr="0057141C" w:rsidRDefault="00811BBA"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14AFFFD5" w14:textId="77777777" w:rsidR="00811BBA" w:rsidRPr="0057141C" w:rsidRDefault="00811BBA"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3EF64DD8" w14:textId="77777777" w:rsidR="00811BBA" w:rsidRPr="0057141C" w:rsidRDefault="00811BBA"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0A152B8B" w14:textId="77777777" w:rsidR="00811BBA" w:rsidRPr="0057141C" w:rsidRDefault="00811BBA"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69341F54" w14:textId="77777777" w:rsidR="00811BBA" w:rsidRPr="0057141C" w:rsidRDefault="00811BBA"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0FA2BD53" w14:textId="77777777" w:rsidR="00811BBA" w:rsidRPr="0057141C" w:rsidRDefault="00811BBA"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7145CA87" w14:textId="77777777" w:rsidR="00811BBA" w:rsidRPr="0057141C" w:rsidRDefault="00811BBA"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1D7791C9" w14:textId="77777777" w:rsidR="00811BBA" w:rsidRPr="0057141C" w:rsidRDefault="00811BBA"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0F207F80" w14:textId="77777777" w:rsidR="00811BBA" w:rsidRPr="0057141C" w:rsidRDefault="00811BBA"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6CC7FCCE" w14:textId="77777777" w:rsidR="00811BBA" w:rsidRPr="0057141C" w:rsidRDefault="00811BBA" w:rsidP="000F7B24">
            <w:pPr>
              <w:pStyle w:val="Contenudetableau"/>
              <w:snapToGrid w:val="0"/>
              <w:rPr>
                <w:sz w:val="20"/>
                <w:szCs w:val="20"/>
              </w:rPr>
            </w:pPr>
          </w:p>
        </w:tc>
      </w:tr>
      <w:tr w:rsidR="00811BBA" w:rsidRPr="0057141C" w14:paraId="7805A12D" w14:textId="77777777" w:rsidTr="000F7B24">
        <w:tc>
          <w:tcPr>
            <w:tcW w:w="1545" w:type="dxa"/>
            <w:tcBorders>
              <w:left w:val="single" w:sz="1" w:space="0" w:color="000000"/>
              <w:bottom w:val="single" w:sz="1" w:space="0" w:color="000000"/>
            </w:tcBorders>
            <w:shd w:val="clear" w:color="auto" w:fill="auto"/>
          </w:tcPr>
          <w:p w14:paraId="0F17F129" w14:textId="77777777" w:rsidR="00811BBA" w:rsidRPr="0057141C" w:rsidRDefault="00811BBA"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248B5E41" w14:textId="77777777" w:rsidR="00811BBA" w:rsidRPr="0057141C" w:rsidRDefault="00811BBA"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11ABAB79" w14:textId="77777777" w:rsidR="00811BBA" w:rsidRPr="0057141C" w:rsidRDefault="00811BBA"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01DDFBDB" w14:textId="77777777" w:rsidR="00811BBA" w:rsidRPr="0057141C" w:rsidRDefault="00811BBA"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3C13AB32" w14:textId="77777777" w:rsidR="00811BBA" w:rsidRPr="0057141C" w:rsidRDefault="00811BBA"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599B5E34" w14:textId="77777777" w:rsidR="00811BBA" w:rsidRPr="0057141C" w:rsidRDefault="00811BBA"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3879D4D9" w14:textId="77777777" w:rsidR="00811BBA" w:rsidRPr="0057141C" w:rsidRDefault="00811BBA"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34E74826" w14:textId="77777777" w:rsidR="00811BBA" w:rsidRPr="0057141C" w:rsidRDefault="00811BBA"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27C79FF0" w14:textId="77777777" w:rsidR="00811BBA" w:rsidRPr="0057141C" w:rsidRDefault="00811BBA"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304F94A1" w14:textId="77777777" w:rsidR="00811BBA" w:rsidRPr="0057141C" w:rsidRDefault="00811BBA" w:rsidP="000F7B24">
            <w:pPr>
              <w:pStyle w:val="Contenudetableau"/>
              <w:snapToGrid w:val="0"/>
              <w:rPr>
                <w:sz w:val="20"/>
                <w:szCs w:val="20"/>
              </w:rPr>
            </w:pPr>
          </w:p>
        </w:tc>
      </w:tr>
      <w:tr w:rsidR="00811BBA" w:rsidRPr="0057141C" w14:paraId="3A350DB4" w14:textId="77777777" w:rsidTr="000F7B24">
        <w:tc>
          <w:tcPr>
            <w:tcW w:w="1545" w:type="dxa"/>
            <w:tcBorders>
              <w:left w:val="single" w:sz="1" w:space="0" w:color="000000"/>
              <w:bottom w:val="single" w:sz="1" w:space="0" w:color="000000"/>
            </w:tcBorders>
            <w:shd w:val="clear" w:color="auto" w:fill="auto"/>
          </w:tcPr>
          <w:p w14:paraId="0B054080" w14:textId="77777777" w:rsidR="00811BBA" w:rsidRPr="0057141C" w:rsidRDefault="00811BBA"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6388196F" w14:textId="77777777" w:rsidR="00811BBA" w:rsidRPr="0057141C" w:rsidRDefault="00811BBA"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7744943B" w14:textId="77777777" w:rsidR="00811BBA" w:rsidRPr="0057141C" w:rsidRDefault="00811BBA"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1CF7A4A1" w14:textId="77777777" w:rsidR="00811BBA" w:rsidRPr="0057141C" w:rsidRDefault="00811BBA"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63737E71" w14:textId="77777777" w:rsidR="00811BBA" w:rsidRPr="0057141C" w:rsidRDefault="00811BBA"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60C6999A" w14:textId="77777777" w:rsidR="00811BBA" w:rsidRPr="0057141C" w:rsidRDefault="00811BBA"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3DFFA002" w14:textId="77777777" w:rsidR="00811BBA" w:rsidRPr="0057141C" w:rsidRDefault="00811BBA"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12AA3842" w14:textId="77777777" w:rsidR="00811BBA" w:rsidRPr="0057141C" w:rsidRDefault="00811BBA"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273CF30D" w14:textId="77777777" w:rsidR="00811BBA" w:rsidRPr="0057141C" w:rsidRDefault="00811BBA"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6845009A" w14:textId="77777777" w:rsidR="00811BBA" w:rsidRPr="0057141C" w:rsidRDefault="00811BBA" w:rsidP="000F7B24">
            <w:pPr>
              <w:pStyle w:val="Contenudetableau"/>
              <w:snapToGrid w:val="0"/>
              <w:rPr>
                <w:sz w:val="20"/>
                <w:szCs w:val="20"/>
              </w:rPr>
            </w:pPr>
          </w:p>
        </w:tc>
      </w:tr>
      <w:tr w:rsidR="00811BBA" w:rsidRPr="0057141C" w14:paraId="1192A71C" w14:textId="77777777" w:rsidTr="000F7B24">
        <w:tc>
          <w:tcPr>
            <w:tcW w:w="1545" w:type="dxa"/>
            <w:tcBorders>
              <w:left w:val="single" w:sz="1" w:space="0" w:color="000000"/>
              <w:bottom w:val="single" w:sz="1" w:space="0" w:color="000000"/>
            </w:tcBorders>
            <w:shd w:val="clear" w:color="auto" w:fill="auto"/>
          </w:tcPr>
          <w:p w14:paraId="205B929A" w14:textId="77777777" w:rsidR="00811BBA" w:rsidRPr="0057141C" w:rsidRDefault="00811BBA"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7413DA1C" w14:textId="77777777" w:rsidR="00811BBA" w:rsidRPr="0057141C" w:rsidRDefault="00811BBA"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38A35EE8" w14:textId="77777777" w:rsidR="00811BBA" w:rsidRPr="0057141C" w:rsidRDefault="00811BBA"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6E7CB223" w14:textId="77777777" w:rsidR="00811BBA" w:rsidRPr="0057141C" w:rsidRDefault="00811BBA"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40CAC9F9" w14:textId="77777777" w:rsidR="00811BBA" w:rsidRPr="0057141C" w:rsidRDefault="00811BBA"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3EB3269B" w14:textId="77777777" w:rsidR="00811BBA" w:rsidRPr="0057141C" w:rsidRDefault="00811BBA"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79DCD748" w14:textId="77777777" w:rsidR="00811BBA" w:rsidRPr="0057141C" w:rsidRDefault="00811BBA"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283BD03B" w14:textId="77777777" w:rsidR="00811BBA" w:rsidRPr="0057141C" w:rsidRDefault="00811BBA"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19B030A4" w14:textId="77777777" w:rsidR="00811BBA" w:rsidRPr="0057141C" w:rsidRDefault="00811BBA"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1746C8D1" w14:textId="77777777" w:rsidR="00811BBA" w:rsidRPr="0057141C" w:rsidRDefault="00811BBA" w:rsidP="000F7B24">
            <w:pPr>
              <w:pStyle w:val="Contenudetableau"/>
              <w:snapToGrid w:val="0"/>
              <w:rPr>
                <w:sz w:val="20"/>
                <w:szCs w:val="20"/>
              </w:rPr>
            </w:pPr>
          </w:p>
        </w:tc>
      </w:tr>
      <w:tr w:rsidR="00811BBA" w:rsidRPr="0057141C" w14:paraId="5FB529BD" w14:textId="77777777" w:rsidTr="000F7B24">
        <w:tc>
          <w:tcPr>
            <w:tcW w:w="1545" w:type="dxa"/>
            <w:tcBorders>
              <w:left w:val="single" w:sz="1" w:space="0" w:color="000000"/>
              <w:bottom w:val="single" w:sz="1" w:space="0" w:color="000000"/>
            </w:tcBorders>
            <w:shd w:val="clear" w:color="auto" w:fill="auto"/>
          </w:tcPr>
          <w:p w14:paraId="4221A4F4" w14:textId="77777777" w:rsidR="00811BBA" w:rsidRPr="0057141C" w:rsidRDefault="00811BBA"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1FC1FEEE" w14:textId="77777777" w:rsidR="00811BBA" w:rsidRPr="0057141C" w:rsidRDefault="00811BBA"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705DC594" w14:textId="77777777" w:rsidR="00811BBA" w:rsidRPr="0057141C" w:rsidRDefault="00811BBA"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5871A5CA" w14:textId="77777777" w:rsidR="00811BBA" w:rsidRPr="0057141C" w:rsidRDefault="00811BBA"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1AF22D4C" w14:textId="77777777" w:rsidR="00811BBA" w:rsidRPr="0057141C" w:rsidRDefault="00811BBA"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57C07A33" w14:textId="77777777" w:rsidR="00811BBA" w:rsidRPr="0057141C" w:rsidRDefault="00811BBA"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0E1CDC35" w14:textId="77777777" w:rsidR="00811BBA" w:rsidRPr="0057141C" w:rsidRDefault="00811BBA"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0438A364" w14:textId="77777777" w:rsidR="00811BBA" w:rsidRPr="0057141C" w:rsidRDefault="00811BBA"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0BE0E768" w14:textId="77777777" w:rsidR="00811BBA" w:rsidRPr="0057141C" w:rsidRDefault="00811BBA"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4E1A3D79" w14:textId="77777777" w:rsidR="00811BBA" w:rsidRPr="0057141C" w:rsidRDefault="00811BBA" w:rsidP="000F7B24">
            <w:pPr>
              <w:pStyle w:val="Contenudetableau"/>
              <w:snapToGrid w:val="0"/>
              <w:rPr>
                <w:sz w:val="20"/>
                <w:szCs w:val="20"/>
              </w:rPr>
            </w:pPr>
          </w:p>
        </w:tc>
      </w:tr>
      <w:tr w:rsidR="00811BBA" w:rsidRPr="0057141C" w14:paraId="0D2ADA35" w14:textId="77777777" w:rsidTr="000F7B24">
        <w:tc>
          <w:tcPr>
            <w:tcW w:w="1545" w:type="dxa"/>
            <w:tcBorders>
              <w:left w:val="single" w:sz="1" w:space="0" w:color="000000"/>
              <w:bottom w:val="single" w:sz="1" w:space="0" w:color="000000"/>
            </w:tcBorders>
            <w:shd w:val="clear" w:color="auto" w:fill="auto"/>
          </w:tcPr>
          <w:p w14:paraId="440F2F3F" w14:textId="77777777" w:rsidR="00811BBA" w:rsidRPr="0057141C" w:rsidRDefault="00811BBA"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159459D5" w14:textId="77777777" w:rsidR="00811BBA" w:rsidRPr="0057141C" w:rsidRDefault="00811BBA"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774700F7" w14:textId="77777777" w:rsidR="00811BBA" w:rsidRPr="0057141C" w:rsidRDefault="00811BBA"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79FCF398" w14:textId="77777777" w:rsidR="00811BBA" w:rsidRPr="0057141C" w:rsidRDefault="00811BBA"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781A15C3" w14:textId="77777777" w:rsidR="00811BBA" w:rsidRPr="0057141C" w:rsidRDefault="00811BBA"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1BC1CA4F" w14:textId="77777777" w:rsidR="00811BBA" w:rsidRPr="0057141C" w:rsidRDefault="00811BBA"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747B04E6" w14:textId="77777777" w:rsidR="00811BBA" w:rsidRPr="0057141C" w:rsidRDefault="00811BBA"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2E77E158" w14:textId="77777777" w:rsidR="00811BBA" w:rsidRPr="0057141C" w:rsidRDefault="00811BBA"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480CB520" w14:textId="77777777" w:rsidR="00811BBA" w:rsidRPr="0057141C" w:rsidRDefault="00811BBA"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2A8D6365" w14:textId="77777777" w:rsidR="00811BBA" w:rsidRPr="0057141C" w:rsidRDefault="00811BBA" w:rsidP="000F7B24">
            <w:pPr>
              <w:pStyle w:val="Contenudetableau"/>
              <w:snapToGrid w:val="0"/>
              <w:rPr>
                <w:sz w:val="20"/>
                <w:szCs w:val="20"/>
              </w:rPr>
            </w:pPr>
          </w:p>
        </w:tc>
      </w:tr>
      <w:tr w:rsidR="00811BBA" w:rsidRPr="0057141C" w14:paraId="4F90C0C5" w14:textId="77777777" w:rsidTr="000F7B24">
        <w:tc>
          <w:tcPr>
            <w:tcW w:w="1545" w:type="dxa"/>
            <w:tcBorders>
              <w:left w:val="single" w:sz="1" w:space="0" w:color="000000"/>
              <w:bottom w:val="single" w:sz="1" w:space="0" w:color="000000"/>
            </w:tcBorders>
            <w:shd w:val="clear" w:color="auto" w:fill="auto"/>
          </w:tcPr>
          <w:p w14:paraId="4001E5CA" w14:textId="77777777" w:rsidR="00811BBA" w:rsidRPr="0057141C" w:rsidRDefault="00811BBA"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23D95B9D" w14:textId="77777777" w:rsidR="00811BBA" w:rsidRPr="0057141C" w:rsidRDefault="00811BBA"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649C58B8" w14:textId="77777777" w:rsidR="00811BBA" w:rsidRPr="0057141C" w:rsidRDefault="00811BBA"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5D047E02" w14:textId="77777777" w:rsidR="00811BBA" w:rsidRPr="0057141C" w:rsidRDefault="00811BBA"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1062F38A" w14:textId="77777777" w:rsidR="00811BBA" w:rsidRPr="0057141C" w:rsidRDefault="00811BBA"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3F259C52" w14:textId="77777777" w:rsidR="00811BBA" w:rsidRPr="0057141C" w:rsidRDefault="00811BBA"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20EACF8E" w14:textId="77777777" w:rsidR="00811BBA" w:rsidRPr="0057141C" w:rsidRDefault="00811BBA"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6B29454A" w14:textId="77777777" w:rsidR="00811BBA" w:rsidRPr="0057141C" w:rsidRDefault="00811BBA"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29540565" w14:textId="77777777" w:rsidR="00811BBA" w:rsidRPr="0057141C" w:rsidRDefault="00811BBA"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175FC18B" w14:textId="77777777" w:rsidR="00811BBA" w:rsidRPr="0057141C" w:rsidRDefault="00811BBA" w:rsidP="000F7B24">
            <w:pPr>
              <w:pStyle w:val="Contenudetableau"/>
              <w:snapToGrid w:val="0"/>
              <w:rPr>
                <w:sz w:val="20"/>
                <w:szCs w:val="20"/>
              </w:rPr>
            </w:pPr>
          </w:p>
        </w:tc>
      </w:tr>
      <w:tr w:rsidR="00811BBA" w:rsidRPr="0057141C" w14:paraId="51B637B0" w14:textId="77777777" w:rsidTr="000F7B24">
        <w:tc>
          <w:tcPr>
            <w:tcW w:w="1545" w:type="dxa"/>
            <w:tcBorders>
              <w:left w:val="single" w:sz="1" w:space="0" w:color="000000"/>
              <w:bottom w:val="single" w:sz="1" w:space="0" w:color="000000"/>
            </w:tcBorders>
            <w:shd w:val="clear" w:color="auto" w:fill="auto"/>
          </w:tcPr>
          <w:p w14:paraId="7F402625" w14:textId="77777777" w:rsidR="00811BBA" w:rsidRPr="0057141C" w:rsidRDefault="00811BBA" w:rsidP="000F7B24">
            <w:pPr>
              <w:pStyle w:val="Contenudetableau"/>
              <w:snapToGrid w:val="0"/>
            </w:pPr>
            <w:r w:rsidRPr="0057141C">
              <w:rPr>
                <w:sz w:val="20"/>
                <w:szCs w:val="20"/>
              </w:rPr>
              <w:t>Totaux postes salariés</w:t>
            </w:r>
          </w:p>
        </w:tc>
        <w:tc>
          <w:tcPr>
            <w:tcW w:w="14341" w:type="dxa"/>
            <w:gridSpan w:val="9"/>
            <w:tcBorders>
              <w:left w:val="single" w:sz="1" w:space="0" w:color="000000"/>
              <w:bottom w:val="single" w:sz="1" w:space="0" w:color="000000"/>
              <w:right w:val="single" w:sz="1" w:space="0" w:color="000000"/>
            </w:tcBorders>
            <w:shd w:val="clear" w:color="auto" w:fill="auto"/>
          </w:tcPr>
          <w:p w14:paraId="5B045ED0" w14:textId="77777777" w:rsidR="00811BBA" w:rsidRPr="0057141C" w:rsidRDefault="00811BBA" w:rsidP="000F7B24">
            <w:pPr>
              <w:pStyle w:val="Contenudetableau"/>
              <w:snapToGrid w:val="0"/>
              <w:rPr>
                <w:sz w:val="20"/>
                <w:szCs w:val="20"/>
              </w:rPr>
            </w:pPr>
          </w:p>
        </w:tc>
      </w:tr>
      <w:tr w:rsidR="00811BBA" w:rsidRPr="0057141C" w14:paraId="776CEDDD" w14:textId="77777777" w:rsidTr="000F7B24">
        <w:tc>
          <w:tcPr>
            <w:tcW w:w="1545" w:type="dxa"/>
            <w:tcBorders>
              <w:left w:val="single" w:sz="1" w:space="0" w:color="000000"/>
              <w:bottom w:val="single" w:sz="1" w:space="0" w:color="000000"/>
            </w:tcBorders>
            <w:shd w:val="clear" w:color="auto" w:fill="auto"/>
          </w:tcPr>
          <w:p w14:paraId="56834AE1" w14:textId="77777777" w:rsidR="00811BBA" w:rsidRPr="0057141C" w:rsidRDefault="00811BBA" w:rsidP="000F7B24">
            <w:pPr>
              <w:pStyle w:val="Contenudetableau"/>
              <w:snapToGrid w:val="0"/>
            </w:pPr>
            <w:r w:rsidRPr="0057141C">
              <w:rPr>
                <w:sz w:val="20"/>
                <w:szCs w:val="20"/>
              </w:rPr>
              <w:t>Personnels mis à disposition</w:t>
            </w:r>
          </w:p>
        </w:tc>
        <w:tc>
          <w:tcPr>
            <w:tcW w:w="14341" w:type="dxa"/>
            <w:gridSpan w:val="9"/>
            <w:tcBorders>
              <w:left w:val="single" w:sz="1" w:space="0" w:color="000000"/>
              <w:bottom w:val="single" w:sz="1" w:space="0" w:color="000000"/>
              <w:right w:val="single" w:sz="1" w:space="0" w:color="000000"/>
            </w:tcBorders>
            <w:shd w:val="clear" w:color="auto" w:fill="auto"/>
          </w:tcPr>
          <w:p w14:paraId="05DC81D1" w14:textId="77777777" w:rsidR="00811BBA" w:rsidRPr="0057141C" w:rsidRDefault="00811BBA" w:rsidP="000F7B24">
            <w:pPr>
              <w:pStyle w:val="Contenudetableau"/>
              <w:snapToGrid w:val="0"/>
              <w:rPr>
                <w:sz w:val="20"/>
                <w:szCs w:val="20"/>
              </w:rPr>
            </w:pPr>
          </w:p>
        </w:tc>
      </w:tr>
      <w:tr w:rsidR="00811BBA" w:rsidRPr="0057141C" w14:paraId="23B1EE82" w14:textId="77777777" w:rsidTr="000F7B24">
        <w:tc>
          <w:tcPr>
            <w:tcW w:w="1545" w:type="dxa"/>
            <w:tcBorders>
              <w:left w:val="single" w:sz="1" w:space="0" w:color="000000"/>
              <w:bottom w:val="single" w:sz="1" w:space="0" w:color="000000"/>
            </w:tcBorders>
            <w:shd w:val="clear" w:color="auto" w:fill="auto"/>
          </w:tcPr>
          <w:p w14:paraId="28EE274E" w14:textId="77777777" w:rsidR="00811BBA" w:rsidRPr="0057141C" w:rsidRDefault="00811BBA" w:rsidP="000F7B24">
            <w:pPr>
              <w:pStyle w:val="Contenudetableau"/>
              <w:snapToGrid w:val="0"/>
            </w:pPr>
            <w:r w:rsidRPr="0057141C">
              <w:rPr>
                <w:sz w:val="20"/>
                <w:szCs w:val="20"/>
              </w:rPr>
              <w:t>Nombre de bénévoles</w:t>
            </w:r>
          </w:p>
        </w:tc>
        <w:tc>
          <w:tcPr>
            <w:tcW w:w="14341" w:type="dxa"/>
            <w:gridSpan w:val="9"/>
            <w:tcBorders>
              <w:left w:val="single" w:sz="1" w:space="0" w:color="000000"/>
              <w:bottom w:val="single" w:sz="1" w:space="0" w:color="000000"/>
              <w:right w:val="single" w:sz="1" w:space="0" w:color="000000"/>
            </w:tcBorders>
            <w:shd w:val="clear" w:color="auto" w:fill="auto"/>
          </w:tcPr>
          <w:p w14:paraId="5366A417" w14:textId="77777777" w:rsidR="00811BBA" w:rsidRPr="0057141C" w:rsidRDefault="00811BBA" w:rsidP="000F7B24">
            <w:pPr>
              <w:pStyle w:val="Contenudetableau"/>
              <w:snapToGrid w:val="0"/>
              <w:rPr>
                <w:sz w:val="20"/>
                <w:szCs w:val="20"/>
              </w:rPr>
            </w:pPr>
          </w:p>
        </w:tc>
      </w:tr>
    </w:tbl>
    <w:p w14:paraId="7C17B722" w14:textId="77777777" w:rsidR="00811BBA" w:rsidRPr="0057141C" w:rsidRDefault="00811BBA" w:rsidP="00811BBA"/>
    <w:p w14:paraId="34D97F40" w14:textId="77777777" w:rsidR="00811BBA" w:rsidRPr="0057141C" w:rsidRDefault="00811BBA" w:rsidP="00811BBA">
      <w:r w:rsidRPr="0057141C">
        <w:rPr>
          <w:rFonts w:ascii="Arial" w:eastAsia="Arial" w:hAnsi="Arial" w:cs="Arial"/>
          <w:sz w:val="19"/>
          <w:szCs w:val="19"/>
        </w:rPr>
        <w:t>* lorsqu'un salarié change de type de contrat en cours d'année, une ligne doit être remplie pour chaque situation.</w:t>
      </w:r>
    </w:p>
    <w:p w14:paraId="16F3834F" w14:textId="77777777" w:rsidR="00811BBA" w:rsidRPr="0057141C" w:rsidRDefault="00811BBA" w:rsidP="00811BBA">
      <w:r w:rsidRPr="0057141C">
        <w:rPr>
          <w:rFonts w:ascii="Arial" w:eastAsia="Arial" w:hAnsi="Arial" w:cs="Arial"/>
          <w:sz w:val="19"/>
          <w:szCs w:val="19"/>
        </w:rPr>
        <w:t>** répéter la colonne autant que nécessaire</w:t>
      </w:r>
    </w:p>
    <w:p w14:paraId="17012500" w14:textId="77777777" w:rsidR="00811BBA" w:rsidRPr="0057141C" w:rsidRDefault="00811BBA" w:rsidP="00811BBA">
      <w:r w:rsidRPr="0057141C">
        <w:rPr>
          <w:rFonts w:ascii="Arial" w:eastAsia="Arial" w:hAnsi="Arial" w:cs="Arial"/>
          <w:sz w:val="19"/>
          <w:szCs w:val="19"/>
        </w:rPr>
        <w:t>*** rappel : le nombre d'heures hebdomadaires pour un Équivalent Temps Plein est de 35h</w:t>
      </w:r>
    </w:p>
    <w:p w14:paraId="21F5266D" w14:textId="77777777" w:rsidR="00811BBA" w:rsidRPr="0057141C" w:rsidRDefault="00811BBA" w:rsidP="00811BBA"/>
    <w:p w14:paraId="54CFEAA1" w14:textId="77777777" w:rsidR="00811BBA" w:rsidRPr="0057141C" w:rsidRDefault="00811BBA" w:rsidP="00811BBA">
      <w:r w:rsidRPr="0057141C">
        <w:rPr>
          <w:rFonts w:ascii="Arial" w:eastAsia="Arial" w:hAnsi="Arial" w:cs="Arial"/>
          <w:b/>
          <w:bCs/>
          <w:sz w:val="19"/>
          <w:szCs w:val="19"/>
        </w:rPr>
        <w:t>Je soussigné (e)</w:t>
      </w:r>
      <w:r w:rsidRPr="0057141C">
        <w:rPr>
          <w:rFonts w:ascii="Arial" w:eastAsia="Arial" w:hAnsi="Arial" w:cs="Arial"/>
          <w:sz w:val="19"/>
          <w:szCs w:val="19"/>
        </w:rPr>
        <w:t>, (Nom du (de la) Président(e)), Président (e) de l'association (nom de l'association) certifie que les informations de la présente fiche sont exactes.</w:t>
      </w:r>
    </w:p>
    <w:p w14:paraId="476903D2" w14:textId="77777777" w:rsidR="00811BBA" w:rsidRPr="0057141C" w:rsidRDefault="00811BBA" w:rsidP="00811BBA"/>
    <w:p w14:paraId="22C46742" w14:textId="77777777" w:rsidR="00811BBA" w:rsidRPr="0057141C" w:rsidRDefault="00811BBA" w:rsidP="00811BBA">
      <w:pPr>
        <w:sectPr w:rsidR="00811BBA" w:rsidRPr="0057141C">
          <w:headerReference w:type="even" r:id="rId8"/>
          <w:headerReference w:type="default" r:id="rId9"/>
          <w:footerReference w:type="even" r:id="rId10"/>
          <w:footerReference w:type="default" r:id="rId11"/>
          <w:headerReference w:type="first" r:id="rId12"/>
          <w:footerReference w:type="first" r:id="rId13"/>
          <w:pgSz w:w="16838" w:h="11906" w:orient="landscape"/>
          <w:pgMar w:top="1410" w:right="1134" w:bottom="1103" w:left="1134" w:header="1134" w:footer="827" w:gutter="0"/>
          <w:cols w:space="720"/>
          <w:docGrid w:linePitch="360"/>
        </w:sectPr>
      </w:pPr>
      <w:r w:rsidRPr="0057141C">
        <w:rPr>
          <w:rFonts w:ascii="Arial" w:eastAsia="Arial" w:hAnsi="Arial" w:cs="Arial"/>
          <w:sz w:val="19"/>
          <w:szCs w:val="19"/>
        </w:rPr>
        <w:t>Signature :</w:t>
      </w:r>
    </w:p>
    <w:p w14:paraId="63BA0BE4" w14:textId="77777777" w:rsidR="00811BBA" w:rsidRPr="0057141C" w:rsidRDefault="00811BBA" w:rsidP="00811BBA">
      <w:pPr>
        <w:pageBreakBefore/>
      </w:pPr>
    </w:p>
    <w:p w14:paraId="73671D84" w14:textId="77777777" w:rsidR="00811BBA" w:rsidRPr="0057141C" w:rsidRDefault="00811BBA" w:rsidP="00811BBA">
      <w:r w:rsidRPr="0057141C">
        <w:rPr>
          <w:b/>
          <w:bCs/>
          <w:sz w:val="28"/>
          <w:szCs w:val="28"/>
        </w:rPr>
        <w:t xml:space="preserve">Fiche 1 page 4 : </w:t>
      </w:r>
      <w:r w:rsidRPr="0057141C">
        <w:rPr>
          <w:rFonts w:ascii="Arial" w:hAnsi="Arial" w:cs="Arial"/>
          <w:b/>
          <w:bCs/>
          <w:sz w:val="28"/>
          <w:szCs w:val="28"/>
        </w:rPr>
        <w:t xml:space="preserve">Description de la programmation d’intérêt local </w:t>
      </w:r>
    </w:p>
    <w:p w14:paraId="55E43C2D" w14:textId="77777777" w:rsidR="00811BBA" w:rsidRPr="0057141C" w:rsidRDefault="00811BBA" w:rsidP="00811BBA">
      <w:pPr>
        <w:jc w:val="both"/>
      </w:pPr>
      <w:r w:rsidRPr="0057141C">
        <w:rPr>
          <w:rFonts w:ascii="Arial" w:hAnsi="Arial" w:cs="Arial"/>
          <w:sz w:val="20"/>
          <w:szCs w:val="20"/>
        </w:rPr>
        <w:t>(</w:t>
      </w:r>
      <w:proofErr w:type="gramStart"/>
      <w:r w:rsidRPr="0057141C">
        <w:rPr>
          <w:rFonts w:ascii="Arial" w:hAnsi="Arial" w:cs="Arial"/>
          <w:sz w:val="20"/>
          <w:szCs w:val="20"/>
        </w:rPr>
        <w:t>à</w:t>
      </w:r>
      <w:proofErr w:type="gramEnd"/>
      <w:r w:rsidRPr="0057141C">
        <w:rPr>
          <w:rFonts w:ascii="Arial" w:hAnsi="Arial" w:cs="Arial"/>
          <w:sz w:val="20"/>
          <w:szCs w:val="20"/>
        </w:rPr>
        <w:t xml:space="preserve"> compléter pour une demande de subvention d’exploitation)</w:t>
      </w:r>
    </w:p>
    <w:p w14:paraId="2FE5617E" w14:textId="77777777" w:rsidR="00811BBA" w:rsidRPr="0057141C" w:rsidRDefault="00811BBA" w:rsidP="00811BBA">
      <w:pPr>
        <w:jc w:val="both"/>
        <w:rPr>
          <w:rFonts w:ascii="Arial" w:hAnsi="Arial" w:cs="Arial"/>
          <w:sz w:val="20"/>
          <w:szCs w:val="20"/>
        </w:rPr>
      </w:pPr>
    </w:p>
    <w:p w14:paraId="0DD9DBC5" w14:textId="77777777" w:rsidR="00811BBA" w:rsidRPr="0057141C" w:rsidRDefault="00811BBA" w:rsidP="00811BBA">
      <w:pPr>
        <w:jc w:val="both"/>
      </w:pPr>
      <w:r w:rsidRPr="0057141C">
        <w:rPr>
          <w:rFonts w:ascii="Arial" w:hAnsi="Arial" w:cs="Arial"/>
          <w:sz w:val="20"/>
          <w:szCs w:val="20"/>
        </w:rPr>
        <w:t xml:space="preserve">Conformément à l’article 5 du décret n°2006-1067 du 25 août 2006 modifié, cette fiche doit </w:t>
      </w:r>
      <w:r w:rsidRPr="0057141C">
        <w:rPr>
          <w:rFonts w:ascii="Arial" w:hAnsi="Arial" w:cs="Arial"/>
          <w:b/>
          <w:bCs/>
          <w:sz w:val="20"/>
          <w:szCs w:val="20"/>
        </w:rPr>
        <w:t xml:space="preserve">décrire le programme d’intérêt local </w:t>
      </w:r>
      <w:r w:rsidRPr="0057141C">
        <w:rPr>
          <w:rFonts w:ascii="Arial" w:hAnsi="Arial" w:cs="Arial"/>
          <w:sz w:val="20"/>
          <w:szCs w:val="20"/>
        </w:rPr>
        <w:t xml:space="preserve">spécifique à la zone géographique de diffusion, proposée par l’association l’année de la demande de subvention et faire apparaître que cette programmation est réalisée par des </w:t>
      </w:r>
      <w:r w:rsidRPr="0057141C">
        <w:rPr>
          <w:rFonts w:ascii="Arial" w:hAnsi="Arial" w:cs="Arial"/>
          <w:b/>
          <w:bCs/>
          <w:sz w:val="20"/>
          <w:szCs w:val="20"/>
        </w:rPr>
        <w:t>personnels d’antenne</w:t>
      </w:r>
      <w:r w:rsidRPr="0057141C">
        <w:rPr>
          <w:rFonts w:ascii="Arial" w:hAnsi="Arial" w:cs="Arial"/>
          <w:sz w:val="20"/>
          <w:szCs w:val="20"/>
        </w:rPr>
        <w:t xml:space="preserve"> et dans des </w:t>
      </w:r>
      <w:r w:rsidRPr="0057141C">
        <w:rPr>
          <w:rFonts w:ascii="Arial" w:hAnsi="Arial" w:cs="Arial"/>
          <w:b/>
          <w:bCs/>
          <w:sz w:val="20"/>
          <w:szCs w:val="20"/>
        </w:rPr>
        <w:t>locaux</w:t>
      </w:r>
      <w:r w:rsidRPr="0057141C">
        <w:rPr>
          <w:rFonts w:ascii="Arial" w:hAnsi="Arial" w:cs="Arial"/>
          <w:sz w:val="20"/>
          <w:szCs w:val="20"/>
        </w:rPr>
        <w:t xml:space="preserve"> situés dans cette zone de diffusion.</w:t>
      </w:r>
    </w:p>
    <w:p w14:paraId="79D0C27F" w14:textId="77777777" w:rsidR="00811BBA" w:rsidRPr="0057141C" w:rsidRDefault="00811BBA" w:rsidP="00811BBA">
      <w:pPr>
        <w:jc w:val="both"/>
        <w:rPr>
          <w:rFonts w:ascii="Arial" w:hAnsi="Arial" w:cs="Arial"/>
          <w:sz w:val="20"/>
          <w:szCs w:val="20"/>
        </w:rPr>
      </w:pPr>
    </w:p>
    <w:p w14:paraId="58C2693D" w14:textId="77777777" w:rsidR="00811BBA" w:rsidRPr="0057141C" w:rsidRDefault="00811BBA" w:rsidP="00811BBA">
      <w:pPr>
        <w:jc w:val="both"/>
        <w:rPr>
          <w:rFonts w:ascii="Arial" w:hAnsi="Arial" w:cs="Arial"/>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95"/>
      </w:tblGrid>
      <w:tr w:rsidR="00811BBA" w:rsidRPr="0057141C" w14:paraId="5176F5E4" w14:textId="77777777" w:rsidTr="000F7B24">
        <w:tc>
          <w:tcPr>
            <w:tcW w:w="4819" w:type="dxa"/>
            <w:tcBorders>
              <w:top w:val="single" w:sz="1" w:space="0" w:color="000000"/>
              <w:left w:val="single" w:sz="1" w:space="0" w:color="000000"/>
              <w:bottom w:val="single" w:sz="1" w:space="0" w:color="000000"/>
            </w:tcBorders>
            <w:shd w:val="clear" w:color="auto" w:fill="auto"/>
          </w:tcPr>
          <w:p w14:paraId="354C209A" w14:textId="77777777" w:rsidR="00811BBA" w:rsidRPr="0057141C" w:rsidRDefault="00811BBA" w:rsidP="000F7B24">
            <w:pPr>
              <w:pStyle w:val="Contenudetableau"/>
              <w:snapToGrid w:val="0"/>
              <w:jc w:val="center"/>
            </w:pPr>
            <w:r w:rsidRPr="0057141C">
              <w:rPr>
                <w:rFonts w:ascii="Arial" w:hAnsi="Arial" w:cs="Arial"/>
                <w:b/>
                <w:bCs/>
                <w:sz w:val="20"/>
                <w:szCs w:val="20"/>
              </w:rPr>
              <w:t xml:space="preserve">Conditions posées par l'article 5 du décret </w:t>
            </w:r>
          </w:p>
          <w:p w14:paraId="448B8CCF" w14:textId="77777777" w:rsidR="00811BBA" w:rsidRPr="0057141C" w:rsidRDefault="00811BBA" w:rsidP="000F7B24">
            <w:pPr>
              <w:pStyle w:val="Contenudetableau"/>
              <w:jc w:val="both"/>
              <w:rPr>
                <w:rFonts w:ascii="Arial" w:hAnsi="Arial" w:cs="Arial"/>
                <w:sz w:val="20"/>
                <w:szCs w:val="20"/>
              </w:rPr>
            </w:pPr>
          </w:p>
          <w:p w14:paraId="38A5CB60" w14:textId="77777777" w:rsidR="00811BBA" w:rsidRPr="0057141C" w:rsidRDefault="00811BBA" w:rsidP="000F7B24">
            <w:pPr>
              <w:pStyle w:val="Contenudetableau"/>
              <w:jc w:val="both"/>
              <w:rPr>
                <w:rFonts w:ascii="Arial" w:hAnsi="Arial" w:cs="Arial"/>
                <w:sz w:val="20"/>
                <w:szCs w:val="20"/>
              </w:rPr>
            </w:pPr>
          </w:p>
        </w:tc>
        <w:tc>
          <w:tcPr>
            <w:tcW w:w="4895" w:type="dxa"/>
            <w:tcBorders>
              <w:top w:val="single" w:sz="1" w:space="0" w:color="000000"/>
              <w:left w:val="single" w:sz="1" w:space="0" w:color="000000"/>
              <w:bottom w:val="single" w:sz="1" w:space="0" w:color="000000"/>
              <w:right w:val="single" w:sz="1" w:space="0" w:color="000000"/>
            </w:tcBorders>
            <w:shd w:val="clear" w:color="auto" w:fill="auto"/>
          </w:tcPr>
          <w:p w14:paraId="4B77E41C" w14:textId="77777777" w:rsidR="00811BBA" w:rsidRPr="0057141C" w:rsidRDefault="00811BBA" w:rsidP="000F7B24">
            <w:pPr>
              <w:pStyle w:val="Contenudetableau"/>
              <w:snapToGrid w:val="0"/>
              <w:jc w:val="center"/>
            </w:pPr>
            <w:r w:rsidRPr="0057141C">
              <w:rPr>
                <w:rFonts w:ascii="Arial" w:hAnsi="Arial" w:cs="Arial"/>
                <w:b/>
                <w:bCs/>
                <w:sz w:val="20"/>
                <w:szCs w:val="20"/>
              </w:rPr>
              <w:t>Justificatifs à transmettre à l’administration :</w:t>
            </w:r>
          </w:p>
        </w:tc>
      </w:tr>
      <w:tr w:rsidR="00811BBA" w:rsidRPr="0057141C" w14:paraId="7A618B02" w14:textId="77777777" w:rsidTr="000F7B24">
        <w:tc>
          <w:tcPr>
            <w:tcW w:w="4819" w:type="dxa"/>
            <w:tcBorders>
              <w:left w:val="single" w:sz="1" w:space="0" w:color="000000"/>
              <w:bottom w:val="single" w:sz="1" w:space="0" w:color="000000"/>
            </w:tcBorders>
            <w:shd w:val="clear" w:color="auto" w:fill="auto"/>
          </w:tcPr>
          <w:p w14:paraId="5BC3FEFF" w14:textId="77777777" w:rsidR="00811BBA" w:rsidRPr="0057141C" w:rsidRDefault="00811BBA" w:rsidP="000F7B24">
            <w:pPr>
              <w:pStyle w:val="Contenudetableau"/>
              <w:snapToGrid w:val="0"/>
              <w:jc w:val="both"/>
            </w:pPr>
            <w:r w:rsidRPr="0057141C">
              <w:rPr>
                <w:rFonts w:ascii="Arial" w:hAnsi="Arial" w:cs="Arial"/>
                <w:i/>
                <w:iCs/>
                <w:sz w:val="20"/>
                <w:szCs w:val="20"/>
              </w:rPr>
              <w:t>a) Justifier que la programmation d’intérêt local, spécifique à la zone géographique de diffusion est d’une durée quotidienne d’au moins quatre heures entre six heures et minuit hors programmes musicaux dépourvus d’animation ou fournis par un tiers.</w:t>
            </w:r>
          </w:p>
          <w:p w14:paraId="091A6E4E" w14:textId="77777777" w:rsidR="00811BBA" w:rsidRPr="0057141C" w:rsidRDefault="00811BBA" w:rsidP="000F7B24">
            <w:pPr>
              <w:pStyle w:val="Contenudetableau"/>
              <w:jc w:val="both"/>
              <w:rPr>
                <w:rFonts w:ascii="Arial" w:hAnsi="Arial" w:cs="Arial"/>
                <w:sz w:val="20"/>
                <w:szCs w:val="20"/>
              </w:rPr>
            </w:pPr>
          </w:p>
          <w:p w14:paraId="56066EDE" w14:textId="77777777" w:rsidR="00811BBA" w:rsidRPr="0057141C" w:rsidRDefault="00811BBA" w:rsidP="000F7B24">
            <w:pPr>
              <w:pStyle w:val="Contenudetableau"/>
              <w:jc w:val="both"/>
              <w:rPr>
                <w:rFonts w:ascii="Arial" w:hAnsi="Arial" w:cs="Arial"/>
                <w:sz w:val="20"/>
                <w:szCs w:val="20"/>
              </w:rPr>
            </w:pPr>
          </w:p>
          <w:p w14:paraId="4FD80DE5" w14:textId="77777777" w:rsidR="00811BBA" w:rsidRPr="0057141C" w:rsidRDefault="00811BBA" w:rsidP="000F7B24">
            <w:pPr>
              <w:pStyle w:val="Contenudetableau"/>
              <w:jc w:val="both"/>
              <w:rPr>
                <w:rFonts w:ascii="Arial" w:hAnsi="Arial" w:cs="Arial"/>
                <w:sz w:val="20"/>
                <w:szCs w:val="20"/>
              </w:rPr>
            </w:pPr>
          </w:p>
          <w:p w14:paraId="2E99DC77" w14:textId="77777777" w:rsidR="00811BBA" w:rsidRPr="0057141C" w:rsidRDefault="00811BBA" w:rsidP="000F7B24">
            <w:pPr>
              <w:pStyle w:val="Contenudetableau"/>
              <w:jc w:val="both"/>
              <w:rPr>
                <w:rFonts w:ascii="Arial" w:hAnsi="Arial" w:cs="Arial"/>
                <w:sz w:val="20"/>
                <w:szCs w:val="20"/>
              </w:rPr>
            </w:pPr>
          </w:p>
          <w:p w14:paraId="5FAB85A3" w14:textId="77777777" w:rsidR="00811BBA" w:rsidRPr="0057141C" w:rsidRDefault="00811BBA" w:rsidP="000F7B24">
            <w:pPr>
              <w:pStyle w:val="Contenudetableau"/>
              <w:jc w:val="both"/>
              <w:rPr>
                <w:rFonts w:ascii="Arial" w:hAnsi="Arial" w:cs="Arial"/>
                <w:sz w:val="20"/>
                <w:szCs w:val="20"/>
              </w:rPr>
            </w:pPr>
          </w:p>
        </w:tc>
        <w:tc>
          <w:tcPr>
            <w:tcW w:w="4895" w:type="dxa"/>
            <w:tcBorders>
              <w:left w:val="single" w:sz="1" w:space="0" w:color="000000"/>
              <w:bottom w:val="single" w:sz="1" w:space="0" w:color="000000"/>
              <w:right w:val="single" w:sz="1" w:space="0" w:color="000000"/>
            </w:tcBorders>
            <w:shd w:val="clear" w:color="auto" w:fill="auto"/>
          </w:tcPr>
          <w:p w14:paraId="5232B833" w14:textId="77777777" w:rsidR="00811BBA" w:rsidRPr="0057141C" w:rsidRDefault="00811BBA" w:rsidP="000F7B24">
            <w:pPr>
              <w:pStyle w:val="Contenudetableau"/>
              <w:snapToGrid w:val="0"/>
              <w:jc w:val="both"/>
            </w:pPr>
            <w:r w:rsidRPr="0057141C">
              <w:rPr>
                <w:rFonts w:ascii="Arial" w:hAnsi="Arial" w:cs="Arial"/>
                <w:sz w:val="20"/>
                <w:szCs w:val="20"/>
              </w:rPr>
              <w:t>- Grille des programmes ;</w:t>
            </w:r>
          </w:p>
          <w:p w14:paraId="7ED14B46" w14:textId="77777777" w:rsidR="00811BBA" w:rsidRPr="0057141C" w:rsidRDefault="00811BBA" w:rsidP="000F7B24">
            <w:pPr>
              <w:pStyle w:val="Contenudetableau"/>
              <w:jc w:val="both"/>
              <w:rPr>
                <w:rFonts w:ascii="Arial" w:hAnsi="Arial" w:cs="Arial"/>
                <w:sz w:val="20"/>
                <w:szCs w:val="20"/>
              </w:rPr>
            </w:pPr>
          </w:p>
          <w:p w14:paraId="3E41B8F6" w14:textId="77777777" w:rsidR="00811BBA" w:rsidRPr="0057141C" w:rsidRDefault="00811BBA" w:rsidP="000F7B24">
            <w:pPr>
              <w:pStyle w:val="Contenudetableau"/>
              <w:jc w:val="both"/>
            </w:pPr>
            <w:r w:rsidRPr="0057141C">
              <w:rPr>
                <w:rFonts w:ascii="Arial" w:hAnsi="Arial" w:cs="Arial"/>
                <w:sz w:val="20"/>
                <w:szCs w:val="20"/>
              </w:rPr>
              <w:t xml:space="preserve">- Copie de la convention conclue </w:t>
            </w:r>
            <w:r w:rsidRPr="007D4309">
              <w:rPr>
                <w:rFonts w:ascii="Arial" w:hAnsi="Arial" w:cs="Arial"/>
                <w:sz w:val="20"/>
                <w:szCs w:val="20"/>
                <w:u w:val="single"/>
              </w:rPr>
              <w:t>avec l’</w:t>
            </w:r>
            <w:proofErr w:type="spellStart"/>
            <w:r w:rsidRPr="007D4309">
              <w:rPr>
                <w:rFonts w:ascii="Arial" w:hAnsi="Arial" w:cs="Arial"/>
                <w:sz w:val="20"/>
                <w:szCs w:val="20"/>
                <w:u w:val="single"/>
              </w:rPr>
              <w:t>Arcom</w:t>
            </w:r>
            <w:proofErr w:type="spellEnd"/>
            <w:r w:rsidRPr="0057141C">
              <w:rPr>
                <w:rFonts w:ascii="Arial" w:hAnsi="Arial" w:cs="Arial"/>
                <w:sz w:val="20"/>
                <w:szCs w:val="20"/>
              </w:rPr>
              <w:t>, signée des deux parties avec les annexes (uniquement en cas d’un renouvellement ou d’une nouvelle autorisation).</w:t>
            </w:r>
          </w:p>
        </w:tc>
      </w:tr>
      <w:tr w:rsidR="00811BBA" w:rsidRPr="0057141C" w14:paraId="17C14878" w14:textId="77777777" w:rsidTr="000F7B24">
        <w:tc>
          <w:tcPr>
            <w:tcW w:w="4819" w:type="dxa"/>
            <w:tcBorders>
              <w:left w:val="single" w:sz="1" w:space="0" w:color="000000"/>
              <w:bottom w:val="single" w:sz="1" w:space="0" w:color="000000"/>
            </w:tcBorders>
            <w:shd w:val="clear" w:color="auto" w:fill="auto"/>
          </w:tcPr>
          <w:p w14:paraId="0B1EBD2C" w14:textId="77777777" w:rsidR="00811BBA" w:rsidRPr="0057141C" w:rsidRDefault="00811BBA" w:rsidP="000F7B24">
            <w:pPr>
              <w:pStyle w:val="Contenudetableau"/>
              <w:snapToGrid w:val="0"/>
              <w:jc w:val="both"/>
            </w:pPr>
            <w:r w:rsidRPr="0057141C">
              <w:rPr>
                <w:rFonts w:ascii="Arial" w:hAnsi="Arial" w:cs="Arial"/>
                <w:i/>
                <w:iCs/>
                <w:sz w:val="20"/>
                <w:szCs w:val="20"/>
              </w:rPr>
              <w:t>b) Justifier que la programmation d’intérêt local est réalisée par des personnels d’antenne et dans des locaux situés dans cette zone de diffusion.</w:t>
            </w:r>
          </w:p>
          <w:p w14:paraId="354BF4C3" w14:textId="77777777" w:rsidR="00811BBA" w:rsidRPr="0057141C" w:rsidRDefault="00811BBA" w:rsidP="000F7B24">
            <w:pPr>
              <w:pStyle w:val="Contenudetableau"/>
              <w:jc w:val="both"/>
              <w:rPr>
                <w:rFonts w:ascii="Arial" w:hAnsi="Arial" w:cs="Arial"/>
                <w:sz w:val="20"/>
                <w:szCs w:val="20"/>
              </w:rPr>
            </w:pPr>
          </w:p>
          <w:p w14:paraId="3DF9A406" w14:textId="77777777" w:rsidR="00811BBA" w:rsidRPr="0057141C" w:rsidRDefault="00811BBA" w:rsidP="000F7B24">
            <w:pPr>
              <w:pStyle w:val="Contenudetableau"/>
              <w:jc w:val="both"/>
              <w:rPr>
                <w:rFonts w:ascii="Arial" w:hAnsi="Arial" w:cs="Arial"/>
                <w:sz w:val="20"/>
                <w:szCs w:val="20"/>
              </w:rPr>
            </w:pPr>
          </w:p>
          <w:p w14:paraId="2D164316" w14:textId="77777777" w:rsidR="00811BBA" w:rsidRPr="0057141C" w:rsidRDefault="00811BBA" w:rsidP="000F7B24">
            <w:pPr>
              <w:pStyle w:val="Contenudetableau"/>
              <w:jc w:val="both"/>
              <w:rPr>
                <w:rFonts w:ascii="Arial" w:hAnsi="Arial" w:cs="Arial"/>
                <w:sz w:val="20"/>
                <w:szCs w:val="20"/>
              </w:rPr>
            </w:pPr>
          </w:p>
          <w:p w14:paraId="4A1872B7" w14:textId="77777777" w:rsidR="00811BBA" w:rsidRPr="0057141C" w:rsidRDefault="00811BBA" w:rsidP="000F7B24">
            <w:pPr>
              <w:pStyle w:val="Contenudetableau"/>
              <w:jc w:val="both"/>
              <w:rPr>
                <w:rFonts w:ascii="Arial" w:hAnsi="Arial" w:cs="Arial"/>
                <w:sz w:val="20"/>
                <w:szCs w:val="20"/>
              </w:rPr>
            </w:pPr>
          </w:p>
          <w:p w14:paraId="26F5BA83" w14:textId="77777777" w:rsidR="00811BBA" w:rsidRPr="0057141C" w:rsidRDefault="00811BBA" w:rsidP="000F7B24">
            <w:pPr>
              <w:pStyle w:val="Contenudetableau"/>
              <w:jc w:val="both"/>
              <w:rPr>
                <w:rFonts w:ascii="Arial" w:hAnsi="Arial" w:cs="Arial"/>
                <w:sz w:val="20"/>
                <w:szCs w:val="20"/>
              </w:rPr>
            </w:pPr>
          </w:p>
          <w:p w14:paraId="3C00F9E0" w14:textId="77777777" w:rsidR="00811BBA" w:rsidRPr="0057141C" w:rsidRDefault="00811BBA" w:rsidP="000F7B24">
            <w:pPr>
              <w:pStyle w:val="Contenudetableau"/>
              <w:jc w:val="both"/>
              <w:rPr>
                <w:rFonts w:ascii="Arial" w:hAnsi="Arial" w:cs="Arial"/>
                <w:sz w:val="20"/>
                <w:szCs w:val="20"/>
              </w:rPr>
            </w:pPr>
          </w:p>
          <w:p w14:paraId="0C7EC864" w14:textId="77777777" w:rsidR="00811BBA" w:rsidRPr="0057141C" w:rsidRDefault="00811BBA" w:rsidP="000F7B24">
            <w:pPr>
              <w:pStyle w:val="Contenudetableau"/>
              <w:jc w:val="both"/>
              <w:rPr>
                <w:rFonts w:ascii="Arial" w:hAnsi="Arial" w:cs="Arial"/>
                <w:sz w:val="20"/>
                <w:szCs w:val="20"/>
              </w:rPr>
            </w:pPr>
          </w:p>
        </w:tc>
        <w:tc>
          <w:tcPr>
            <w:tcW w:w="4895" w:type="dxa"/>
            <w:tcBorders>
              <w:left w:val="single" w:sz="1" w:space="0" w:color="000000"/>
              <w:bottom w:val="single" w:sz="1" w:space="0" w:color="000000"/>
              <w:right w:val="single" w:sz="1" w:space="0" w:color="000000"/>
            </w:tcBorders>
            <w:shd w:val="clear" w:color="auto" w:fill="auto"/>
          </w:tcPr>
          <w:p w14:paraId="76DA58C6" w14:textId="77777777" w:rsidR="00811BBA" w:rsidRPr="0057141C" w:rsidRDefault="00811BBA" w:rsidP="000F7B24">
            <w:pPr>
              <w:pStyle w:val="Contenudetableau"/>
              <w:jc w:val="both"/>
            </w:pPr>
            <w:r w:rsidRPr="0057141C">
              <w:rPr>
                <w:rFonts w:ascii="Arial" w:hAnsi="Arial" w:cs="Arial"/>
                <w:sz w:val="20"/>
                <w:szCs w:val="20"/>
              </w:rPr>
              <w:t>- Renseignements sur les personnels d’antenne salariés ;</w:t>
            </w:r>
          </w:p>
          <w:p w14:paraId="318CA9D4" w14:textId="77777777" w:rsidR="00811BBA" w:rsidRPr="0057141C" w:rsidRDefault="00811BBA" w:rsidP="000F7B24">
            <w:pPr>
              <w:pStyle w:val="Contenudetableau"/>
              <w:jc w:val="both"/>
            </w:pPr>
          </w:p>
          <w:p w14:paraId="7C5BF444" w14:textId="77777777" w:rsidR="00811BBA" w:rsidRPr="0057141C" w:rsidRDefault="00811BBA" w:rsidP="000F7B24">
            <w:pPr>
              <w:pStyle w:val="Contenudetableau"/>
              <w:jc w:val="both"/>
            </w:pPr>
            <w:r w:rsidRPr="0057141C">
              <w:rPr>
                <w:rFonts w:ascii="Arial" w:hAnsi="Arial" w:cs="Arial"/>
                <w:sz w:val="20"/>
                <w:szCs w:val="20"/>
              </w:rPr>
              <w:t>- Liste des bénévoles avec leur nom, leur fonction signée par le (la) président(e) de l’association ;</w:t>
            </w:r>
          </w:p>
          <w:p w14:paraId="6EB6D521" w14:textId="77777777" w:rsidR="00811BBA" w:rsidRPr="0057141C" w:rsidRDefault="00811BBA" w:rsidP="000F7B24">
            <w:pPr>
              <w:pStyle w:val="Contenudetableau"/>
              <w:jc w:val="both"/>
              <w:rPr>
                <w:rFonts w:ascii="Arial" w:hAnsi="Arial" w:cs="Arial"/>
                <w:sz w:val="20"/>
                <w:szCs w:val="20"/>
              </w:rPr>
            </w:pPr>
          </w:p>
          <w:p w14:paraId="771B39B6" w14:textId="77777777" w:rsidR="00811BBA" w:rsidRPr="0057141C" w:rsidRDefault="00811BBA" w:rsidP="000F7B24">
            <w:pPr>
              <w:pStyle w:val="Contenudetableau"/>
              <w:jc w:val="both"/>
            </w:pPr>
            <w:r w:rsidRPr="0057141C">
              <w:rPr>
                <w:rFonts w:ascii="Arial" w:hAnsi="Arial" w:cs="Arial"/>
                <w:sz w:val="20"/>
                <w:szCs w:val="20"/>
              </w:rPr>
              <w:t>- Renseignements sur la situation matérielle du local :</w:t>
            </w:r>
          </w:p>
          <w:p w14:paraId="6A81FC84" w14:textId="77777777" w:rsidR="00811BBA" w:rsidRPr="0057141C" w:rsidRDefault="00811BBA" w:rsidP="000F7B24">
            <w:pPr>
              <w:pStyle w:val="Contenudetableau"/>
              <w:jc w:val="both"/>
            </w:pPr>
            <w:proofErr w:type="gramStart"/>
            <w:r w:rsidRPr="0057141C">
              <w:rPr>
                <w:rFonts w:ascii="Arial" w:hAnsi="Arial" w:cs="Arial"/>
                <w:sz w:val="20"/>
                <w:szCs w:val="20"/>
              </w:rPr>
              <w:t>copie</w:t>
            </w:r>
            <w:proofErr w:type="gramEnd"/>
            <w:r w:rsidRPr="0057141C">
              <w:rPr>
                <w:rFonts w:ascii="Arial" w:hAnsi="Arial" w:cs="Arial"/>
                <w:sz w:val="20"/>
                <w:szCs w:val="20"/>
              </w:rPr>
              <w:t xml:space="preserve"> du bail de location OU de la convention de mise à disposition du local OU attestation d’assurance OU quittance de loyer ; à défaut tout autre élément utile justifiant l'occupation du local par l’association.</w:t>
            </w:r>
          </w:p>
        </w:tc>
      </w:tr>
    </w:tbl>
    <w:p w14:paraId="6D05E860" w14:textId="77777777" w:rsidR="00811BBA" w:rsidRPr="0057141C" w:rsidRDefault="00811BBA" w:rsidP="00811BBA">
      <w:pPr>
        <w:jc w:val="both"/>
      </w:pPr>
    </w:p>
    <w:p w14:paraId="16B0A157" w14:textId="77777777" w:rsidR="00811BBA" w:rsidRPr="0057141C" w:rsidRDefault="00811BBA" w:rsidP="00811BBA">
      <w:pPr>
        <w:jc w:val="both"/>
      </w:pPr>
      <w:r w:rsidRPr="0057141C">
        <w:rPr>
          <w:rFonts w:ascii="Arial" w:hAnsi="Arial" w:cs="Arial"/>
          <w:b/>
          <w:bCs/>
          <w:sz w:val="20"/>
          <w:szCs w:val="20"/>
        </w:rPr>
        <w:t>Sur demande de l’administration, l'association titulaire de l’autorisation fournira tout document susceptible de justifier les déclarations contenues dans ce document.</w:t>
      </w:r>
    </w:p>
    <w:p w14:paraId="112A40D4" w14:textId="77777777" w:rsidR="00811BBA" w:rsidRPr="0057141C" w:rsidRDefault="00811BBA" w:rsidP="00811BBA">
      <w:pPr>
        <w:jc w:val="both"/>
        <w:rPr>
          <w:rFonts w:ascii="Arial" w:hAnsi="Arial" w:cs="Arial"/>
          <w:b/>
          <w:bCs/>
          <w:sz w:val="20"/>
          <w:szCs w:val="20"/>
        </w:rPr>
      </w:pPr>
    </w:p>
    <w:p w14:paraId="1D05BDAA" w14:textId="77777777" w:rsidR="00811BBA" w:rsidRPr="0057141C" w:rsidRDefault="00811BBA" w:rsidP="00811BBA">
      <w:pPr>
        <w:jc w:val="both"/>
      </w:pPr>
      <w:r w:rsidRPr="0057141C">
        <w:rPr>
          <w:rFonts w:ascii="Arial" w:hAnsi="Arial" w:cs="Arial"/>
          <w:sz w:val="20"/>
          <w:szCs w:val="20"/>
        </w:rPr>
        <w:t>Je soussigné</w:t>
      </w:r>
      <w:r w:rsidRPr="0057141C">
        <w:rPr>
          <w:rFonts w:ascii="Arial" w:hAnsi="Arial" w:cs="Arial"/>
          <w:b/>
          <w:bCs/>
          <w:sz w:val="20"/>
          <w:szCs w:val="20"/>
        </w:rPr>
        <w:t xml:space="preserve"> </w:t>
      </w:r>
      <w:r w:rsidRPr="0057141C">
        <w:rPr>
          <w:rFonts w:ascii="Arial" w:hAnsi="Arial" w:cs="Arial"/>
          <w:sz w:val="20"/>
          <w:szCs w:val="20"/>
        </w:rPr>
        <w:t>(e), (Nom du (de la) Président (e)), Président (e) de l’association (nom de l’association), certifie que les informations de la présente fiche sont exactes.</w:t>
      </w:r>
    </w:p>
    <w:p w14:paraId="0049E287" w14:textId="77777777" w:rsidR="00811BBA" w:rsidRPr="0057141C" w:rsidRDefault="00811BBA" w:rsidP="00811BBA">
      <w:pPr>
        <w:pStyle w:val="Contenudetableau"/>
        <w:jc w:val="both"/>
        <w:rPr>
          <w:rFonts w:ascii="Arial" w:hAnsi="Arial" w:cs="Arial"/>
          <w:b/>
          <w:bCs/>
          <w:sz w:val="20"/>
          <w:szCs w:val="20"/>
        </w:rPr>
      </w:pPr>
    </w:p>
    <w:p w14:paraId="2D83F843" w14:textId="77777777" w:rsidR="00811BBA" w:rsidRPr="0057141C" w:rsidRDefault="00811BBA" w:rsidP="00811BBA">
      <w:pPr>
        <w:pStyle w:val="Contenudetableau"/>
        <w:jc w:val="both"/>
      </w:pPr>
      <w:r w:rsidRPr="0057141C">
        <w:rPr>
          <w:rFonts w:ascii="Arial" w:hAnsi="Arial" w:cs="Arial"/>
          <w:b/>
          <w:bCs/>
          <w:sz w:val="20"/>
          <w:szCs w:val="20"/>
        </w:rPr>
        <w:t>J’atteste sur l’honneur que la programmation d’intérêt local, spécifique à la zone géographique de diffusion n’est pas un programme musical dépourvu d’animation et n’a pas été fournie par un tiers.</w:t>
      </w:r>
    </w:p>
    <w:p w14:paraId="3AD7E40E" w14:textId="77777777" w:rsidR="00811BBA" w:rsidRPr="0057141C" w:rsidRDefault="00811BBA" w:rsidP="00811BBA">
      <w:pPr>
        <w:jc w:val="both"/>
        <w:rPr>
          <w:rFonts w:ascii="Arial" w:hAnsi="Arial" w:cs="Arial"/>
          <w:sz w:val="20"/>
          <w:szCs w:val="20"/>
        </w:rPr>
      </w:pPr>
    </w:p>
    <w:p w14:paraId="0754BA6A" w14:textId="77777777" w:rsidR="00811BBA" w:rsidRPr="0057141C" w:rsidRDefault="00811BBA" w:rsidP="00811BBA">
      <w:pPr>
        <w:jc w:val="both"/>
      </w:pPr>
      <w:r w:rsidRPr="0057141C">
        <w:rPr>
          <w:rFonts w:ascii="Arial" w:hAnsi="Arial" w:cs="Arial"/>
          <w:sz w:val="20"/>
          <w:szCs w:val="20"/>
        </w:rPr>
        <w:t>Fait à …....................................................., Le …..........................</w:t>
      </w:r>
    </w:p>
    <w:p w14:paraId="5880395E" w14:textId="77777777" w:rsidR="00811BBA" w:rsidRPr="0057141C" w:rsidRDefault="00811BBA" w:rsidP="00811BBA">
      <w:pPr>
        <w:rPr>
          <w:rFonts w:ascii="Arial" w:hAnsi="Arial" w:cs="Arial"/>
          <w:b/>
          <w:bCs/>
          <w:sz w:val="20"/>
          <w:szCs w:val="20"/>
        </w:rPr>
      </w:pPr>
    </w:p>
    <w:p w14:paraId="4A25A237" w14:textId="77777777" w:rsidR="00811BBA" w:rsidRPr="0057141C" w:rsidRDefault="00811BBA" w:rsidP="00811BBA">
      <w:r w:rsidRPr="0057141C">
        <w:rPr>
          <w:rFonts w:ascii="Arial" w:hAnsi="Arial" w:cs="Arial"/>
          <w:b/>
          <w:bCs/>
          <w:sz w:val="20"/>
          <w:szCs w:val="20"/>
        </w:rPr>
        <w:t>Signature :</w:t>
      </w:r>
    </w:p>
    <w:p w14:paraId="20CCF45F" w14:textId="77777777" w:rsidR="00811BBA" w:rsidRPr="0057141C" w:rsidRDefault="00811BBA" w:rsidP="00811BBA">
      <w:pPr>
        <w:rPr>
          <w:rFonts w:ascii="Arial" w:hAnsi="Arial" w:cs="Arial"/>
          <w:b/>
          <w:bCs/>
          <w:sz w:val="20"/>
          <w:szCs w:val="20"/>
        </w:rPr>
      </w:pPr>
    </w:p>
    <w:p w14:paraId="71C79290" w14:textId="77777777" w:rsidR="00811BBA" w:rsidRPr="0057141C" w:rsidRDefault="00811BBA" w:rsidP="00811BBA">
      <w:pPr>
        <w:rPr>
          <w:rFonts w:ascii="Arial" w:hAnsi="Arial" w:cs="Arial"/>
          <w:b/>
          <w:bCs/>
          <w:sz w:val="20"/>
          <w:szCs w:val="20"/>
        </w:rPr>
      </w:pPr>
    </w:p>
    <w:p w14:paraId="104E850B" w14:textId="77777777" w:rsidR="00811BBA" w:rsidRPr="0057141C" w:rsidRDefault="00811BBA" w:rsidP="00811BBA">
      <w:pPr>
        <w:rPr>
          <w:rFonts w:ascii="Arial" w:hAnsi="Arial" w:cs="Arial"/>
          <w:b/>
          <w:bCs/>
          <w:sz w:val="20"/>
          <w:szCs w:val="20"/>
        </w:rPr>
      </w:pPr>
    </w:p>
    <w:p w14:paraId="13773A9B" w14:textId="4E69DD08" w:rsidR="00811BBA" w:rsidRDefault="00811BBA" w:rsidP="002E5B16">
      <w:pPr>
        <w:jc w:val="center"/>
        <w:rPr>
          <w:b/>
          <w:sz w:val="32"/>
        </w:rPr>
      </w:pPr>
    </w:p>
    <w:p w14:paraId="4E5148DB" w14:textId="2C198832" w:rsidR="00811BBA" w:rsidRDefault="00811BBA" w:rsidP="002E5B16">
      <w:pPr>
        <w:jc w:val="center"/>
        <w:rPr>
          <w:b/>
          <w:sz w:val="32"/>
        </w:rPr>
      </w:pPr>
    </w:p>
    <w:p w14:paraId="6A8AA9BF" w14:textId="6E52108C" w:rsidR="00811BBA" w:rsidRDefault="00811BBA" w:rsidP="002E5B16">
      <w:pPr>
        <w:jc w:val="center"/>
        <w:rPr>
          <w:b/>
          <w:sz w:val="32"/>
        </w:rPr>
      </w:pPr>
    </w:p>
    <w:p w14:paraId="5D51AC44" w14:textId="5B035AD9" w:rsidR="00811BBA" w:rsidRDefault="00811BBA" w:rsidP="002E5B16">
      <w:pPr>
        <w:jc w:val="center"/>
        <w:rPr>
          <w:b/>
          <w:sz w:val="32"/>
        </w:rPr>
      </w:pPr>
    </w:p>
    <w:p w14:paraId="2AC10E88" w14:textId="4B574DE0" w:rsidR="00811BBA" w:rsidRDefault="00811BBA" w:rsidP="002E5B16">
      <w:pPr>
        <w:jc w:val="center"/>
        <w:rPr>
          <w:b/>
          <w:sz w:val="32"/>
        </w:rPr>
      </w:pPr>
    </w:p>
    <w:p w14:paraId="6F535560" w14:textId="77777777" w:rsidR="00811BBA" w:rsidRDefault="00811BBA" w:rsidP="002E5B16">
      <w:pPr>
        <w:jc w:val="center"/>
        <w:rPr>
          <w:b/>
          <w:sz w:val="32"/>
        </w:rPr>
      </w:pPr>
    </w:p>
    <w:p w14:paraId="53CB48AD" w14:textId="77777777" w:rsidR="00811BBA" w:rsidRPr="0057141C" w:rsidRDefault="00811BBA" w:rsidP="00811BBA">
      <w:pPr>
        <w:jc w:val="center"/>
      </w:pPr>
      <w:r w:rsidRPr="0057141C">
        <w:rPr>
          <w:b/>
          <w:sz w:val="32"/>
        </w:rPr>
        <w:lastRenderedPageBreak/>
        <w:t>Fiche n° 2 : Objet de la demande</w:t>
      </w:r>
    </w:p>
    <w:p w14:paraId="38AFF32F" w14:textId="77777777" w:rsidR="00811BBA" w:rsidRPr="0057141C" w:rsidRDefault="00811BBA" w:rsidP="00811BBA">
      <w:pPr>
        <w:jc w:val="center"/>
        <w:rPr>
          <w:b/>
        </w:rPr>
      </w:pPr>
    </w:p>
    <w:p w14:paraId="51111FD9" w14:textId="77777777" w:rsidR="00811BBA" w:rsidRPr="0057141C" w:rsidRDefault="00811BBA" w:rsidP="00811BBA">
      <w:r w:rsidRPr="0057141C">
        <w:rPr>
          <w:b/>
          <w:bCs/>
        </w:rPr>
        <w:t>1. Présentation générale de la demande de subvention :</w:t>
      </w:r>
    </w:p>
    <w:p w14:paraId="18FFB681" w14:textId="77777777" w:rsidR="00811BBA" w:rsidRPr="0057141C" w:rsidRDefault="00811BBA" w:rsidP="00811BBA">
      <w:pPr>
        <w:rPr>
          <w:b/>
          <w:bCs/>
          <w:sz w:val="22"/>
          <w:szCs w:val="22"/>
        </w:rPr>
      </w:pPr>
    </w:p>
    <w:p w14:paraId="25093135" w14:textId="77777777" w:rsidR="00811BBA" w:rsidRPr="0057141C" w:rsidRDefault="00811BBA" w:rsidP="00811BBA">
      <w:pPr>
        <w:numPr>
          <w:ilvl w:val="0"/>
          <w:numId w:val="4"/>
        </w:numPr>
        <w:ind w:firstLine="1815"/>
      </w:pPr>
      <w:proofErr w:type="gramStart"/>
      <w:r w:rsidRPr="0057141C">
        <w:rPr>
          <w:sz w:val="22"/>
          <w:szCs w:val="22"/>
        </w:rPr>
        <w:t>d’installation</w:t>
      </w:r>
      <w:proofErr w:type="gramEnd"/>
      <w:r w:rsidRPr="0057141C">
        <w:rPr>
          <w:sz w:val="22"/>
          <w:szCs w:val="22"/>
        </w:rPr>
        <w:t xml:space="preserve">, pour un montant de ________________euros </w:t>
      </w:r>
      <w:r w:rsidRPr="0057141C">
        <w:rPr>
          <w:i/>
          <w:sz w:val="22"/>
          <w:szCs w:val="22"/>
        </w:rPr>
        <w:t>(1),</w:t>
      </w:r>
    </w:p>
    <w:p w14:paraId="6CB17686" w14:textId="77777777" w:rsidR="00811BBA" w:rsidRPr="0057141C" w:rsidRDefault="00811BBA" w:rsidP="00811BBA">
      <w:pPr>
        <w:numPr>
          <w:ilvl w:val="0"/>
          <w:numId w:val="4"/>
        </w:numPr>
        <w:ind w:firstLine="1815"/>
      </w:pPr>
      <w:proofErr w:type="gramStart"/>
      <w:r w:rsidRPr="0057141C">
        <w:rPr>
          <w:sz w:val="22"/>
          <w:szCs w:val="22"/>
        </w:rPr>
        <w:t>d’exploitation</w:t>
      </w:r>
      <w:proofErr w:type="gramEnd"/>
      <w:r w:rsidRPr="0057141C">
        <w:rPr>
          <w:sz w:val="22"/>
          <w:szCs w:val="22"/>
        </w:rPr>
        <w:t xml:space="preserve"> :     OUI   </w:t>
      </w:r>
      <w:r w:rsidRPr="0057141C">
        <w:rPr>
          <w:rFonts w:ascii="Symbol" w:hAnsi="Symbol" w:cs="Symbol"/>
          <w:sz w:val="22"/>
          <w:szCs w:val="22"/>
        </w:rPr>
        <w:t></w:t>
      </w:r>
      <w:r w:rsidRPr="0057141C">
        <w:rPr>
          <w:sz w:val="22"/>
          <w:szCs w:val="22"/>
        </w:rPr>
        <w:t xml:space="preserve">              NON   </w:t>
      </w:r>
      <w:r w:rsidRPr="0057141C">
        <w:rPr>
          <w:rFonts w:ascii="Symbol" w:hAnsi="Symbol" w:cs="Symbol"/>
          <w:sz w:val="22"/>
          <w:szCs w:val="22"/>
        </w:rPr>
        <w:t></w:t>
      </w:r>
      <w:r w:rsidRPr="0057141C">
        <w:rPr>
          <w:sz w:val="22"/>
          <w:szCs w:val="22"/>
        </w:rPr>
        <w:t xml:space="preserve">  </w:t>
      </w:r>
      <w:r w:rsidRPr="0057141C">
        <w:rPr>
          <w:i/>
          <w:sz w:val="22"/>
          <w:szCs w:val="22"/>
        </w:rPr>
        <w:t>(2)</w:t>
      </w:r>
    </w:p>
    <w:p w14:paraId="6F1CDC53" w14:textId="77777777" w:rsidR="00811BBA" w:rsidRPr="0057141C" w:rsidRDefault="00811BBA" w:rsidP="00811BBA">
      <w:pPr>
        <w:numPr>
          <w:ilvl w:val="0"/>
          <w:numId w:val="4"/>
        </w:numPr>
        <w:ind w:firstLine="1815"/>
      </w:pPr>
      <w:proofErr w:type="gramStart"/>
      <w:r w:rsidRPr="0057141C">
        <w:rPr>
          <w:sz w:val="22"/>
          <w:szCs w:val="22"/>
        </w:rPr>
        <w:t>sélective</w:t>
      </w:r>
      <w:proofErr w:type="gramEnd"/>
      <w:r w:rsidRPr="0057141C">
        <w:rPr>
          <w:sz w:val="22"/>
          <w:szCs w:val="22"/>
        </w:rPr>
        <w:t xml:space="preserve"> à l’action radiophonique :     OUI   </w:t>
      </w:r>
      <w:r w:rsidRPr="0057141C">
        <w:rPr>
          <w:rFonts w:ascii="Symbol" w:hAnsi="Symbol" w:cs="Symbol"/>
          <w:sz w:val="22"/>
          <w:szCs w:val="22"/>
        </w:rPr>
        <w:t></w:t>
      </w:r>
      <w:r w:rsidRPr="0057141C">
        <w:rPr>
          <w:sz w:val="22"/>
          <w:szCs w:val="22"/>
        </w:rPr>
        <w:t xml:space="preserve">              NON   </w:t>
      </w:r>
      <w:r w:rsidRPr="0057141C">
        <w:rPr>
          <w:rFonts w:ascii="Symbol" w:hAnsi="Symbol" w:cs="Symbol"/>
          <w:sz w:val="22"/>
          <w:szCs w:val="22"/>
        </w:rPr>
        <w:t></w:t>
      </w:r>
      <w:r w:rsidRPr="0057141C">
        <w:rPr>
          <w:sz w:val="22"/>
          <w:szCs w:val="22"/>
        </w:rPr>
        <w:t xml:space="preserve">  </w:t>
      </w:r>
      <w:r w:rsidRPr="0057141C">
        <w:rPr>
          <w:i/>
          <w:sz w:val="22"/>
          <w:szCs w:val="22"/>
        </w:rPr>
        <w:t>(2)</w:t>
      </w:r>
    </w:p>
    <w:p w14:paraId="413D60DA" w14:textId="77777777" w:rsidR="00811BBA" w:rsidRPr="0057141C" w:rsidRDefault="00811BBA" w:rsidP="00811BBA">
      <w:pPr>
        <w:numPr>
          <w:ilvl w:val="0"/>
          <w:numId w:val="4"/>
        </w:numPr>
        <w:ind w:firstLine="1815"/>
      </w:pPr>
      <w:proofErr w:type="gramStart"/>
      <w:r w:rsidRPr="0057141C">
        <w:rPr>
          <w:sz w:val="22"/>
          <w:szCs w:val="22"/>
        </w:rPr>
        <w:t>d’équipement</w:t>
      </w:r>
      <w:proofErr w:type="gramEnd"/>
      <w:r w:rsidRPr="0057141C">
        <w:rPr>
          <w:sz w:val="22"/>
          <w:szCs w:val="22"/>
        </w:rPr>
        <w:t xml:space="preserve"> demande :   initiale   </w:t>
      </w:r>
      <w:r w:rsidRPr="0057141C">
        <w:rPr>
          <w:rFonts w:ascii="Symbol" w:hAnsi="Symbol" w:cs="Symbol"/>
          <w:sz w:val="22"/>
          <w:szCs w:val="22"/>
        </w:rPr>
        <w:t></w:t>
      </w:r>
      <w:r w:rsidRPr="0057141C">
        <w:rPr>
          <w:sz w:val="22"/>
          <w:szCs w:val="22"/>
        </w:rPr>
        <w:t xml:space="preserve">           complémentaire   </w:t>
      </w:r>
      <w:r w:rsidRPr="0057141C">
        <w:rPr>
          <w:rFonts w:ascii="Symbol" w:hAnsi="Symbol" w:cs="Symbol"/>
          <w:sz w:val="22"/>
          <w:szCs w:val="22"/>
        </w:rPr>
        <w:t></w:t>
      </w:r>
      <w:r w:rsidRPr="0057141C">
        <w:rPr>
          <w:sz w:val="22"/>
          <w:szCs w:val="22"/>
        </w:rPr>
        <w:t xml:space="preserve">  (2), </w:t>
      </w:r>
    </w:p>
    <w:p w14:paraId="6AB9590B" w14:textId="77777777" w:rsidR="00811BBA" w:rsidRPr="0057141C" w:rsidRDefault="00811BBA" w:rsidP="00811BBA">
      <w:pPr>
        <w:ind w:left="1815"/>
      </w:pPr>
      <w:r w:rsidRPr="0057141C">
        <w:rPr>
          <w:rFonts w:eastAsia="Liberation Sans" w:cs="Liberation Sans"/>
          <w:sz w:val="22"/>
          <w:szCs w:val="22"/>
        </w:rPr>
        <w:t xml:space="preserve">          </w:t>
      </w:r>
      <w:proofErr w:type="gramStart"/>
      <w:r w:rsidRPr="0057141C">
        <w:rPr>
          <w:sz w:val="22"/>
          <w:szCs w:val="22"/>
        </w:rPr>
        <w:t>pour</w:t>
      </w:r>
      <w:proofErr w:type="gramEnd"/>
      <w:r w:rsidRPr="0057141C">
        <w:rPr>
          <w:sz w:val="22"/>
          <w:szCs w:val="22"/>
        </w:rPr>
        <w:t xml:space="preserve"> un montant de</w:t>
      </w:r>
      <w:r w:rsidRPr="0057141C">
        <w:t xml:space="preserve"> ________________euros </w:t>
      </w:r>
      <w:r w:rsidRPr="0057141C">
        <w:rPr>
          <w:i/>
          <w:sz w:val="18"/>
        </w:rPr>
        <w:t>(3).</w:t>
      </w:r>
    </w:p>
    <w:p w14:paraId="6399F0A2" w14:textId="77777777" w:rsidR="00811BBA" w:rsidRPr="0057141C" w:rsidRDefault="00811BBA" w:rsidP="00811BBA">
      <w:pPr>
        <w:rPr>
          <w:b/>
          <w:sz w:val="22"/>
          <w:szCs w:val="22"/>
        </w:rPr>
      </w:pPr>
    </w:p>
    <w:p w14:paraId="23B15770" w14:textId="77777777" w:rsidR="00811BBA" w:rsidRPr="0057141C" w:rsidRDefault="00811BBA" w:rsidP="00811BBA">
      <w:pPr>
        <w:numPr>
          <w:ilvl w:val="0"/>
          <w:numId w:val="5"/>
        </w:numPr>
      </w:pPr>
      <w:proofErr w:type="gramStart"/>
      <w:r w:rsidRPr="0057141C">
        <w:rPr>
          <w:i/>
          <w:sz w:val="18"/>
        </w:rPr>
        <w:t>montant</w:t>
      </w:r>
      <w:proofErr w:type="gramEnd"/>
      <w:r w:rsidRPr="0057141C">
        <w:rPr>
          <w:i/>
          <w:sz w:val="18"/>
        </w:rPr>
        <w:t xml:space="preserve"> maximum : 16 000 €</w:t>
      </w:r>
    </w:p>
    <w:p w14:paraId="65741C55" w14:textId="77777777" w:rsidR="00811BBA" w:rsidRPr="0057141C" w:rsidRDefault="00811BBA" w:rsidP="00811BBA">
      <w:pPr>
        <w:numPr>
          <w:ilvl w:val="0"/>
          <w:numId w:val="5"/>
        </w:numPr>
      </w:pPr>
      <w:proofErr w:type="gramStart"/>
      <w:r w:rsidRPr="0057141C">
        <w:rPr>
          <w:i/>
          <w:sz w:val="18"/>
        </w:rPr>
        <w:t>cochez</w:t>
      </w:r>
      <w:proofErr w:type="gramEnd"/>
      <w:r w:rsidRPr="0057141C">
        <w:rPr>
          <w:i/>
          <w:sz w:val="18"/>
        </w:rPr>
        <w:t xml:space="preserve"> la case correspondante</w:t>
      </w:r>
    </w:p>
    <w:p w14:paraId="326FCF02" w14:textId="77777777" w:rsidR="00811BBA" w:rsidRPr="0057141C" w:rsidRDefault="00811BBA" w:rsidP="00811BBA">
      <w:pPr>
        <w:numPr>
          <w:ilvl w:val="0"/>
          <w:numId w:val="5"/>
        </w:numPr>
        <w:jc w:val="both"/>
      </w:pPr>
      <w:proofErr w:type="gramStart"/>
      <w:r w:rsidRPr="0057141C">
        <w:rPr>
          <w:i/>
          <w:sz w:val="18"/>
        </w:rPr>
        <w:t>montant</w:t>
      </w:r>
      <w:proofErr w:type="gramEnd"/>
      <w:r w:rsidRPr="0057141C">
        <w:rPr>
          <w:i/>
          <w:sz w:val="18"/>
        </w:rPr>
        <w:t xml:space="preserve"> maximum par période de cinq ans (demande initiale + complémentaire) : 18 000 € ; montant minimum des investissements  pour une demande complémentaire : 4 000 €</w:t>
      </w:r>
    </w:p>
    <w:p w14:paraId="0665494F" w14:textId="77777777" w:rsidR="00811BBA" w:rsidRPr="0057141C" w:rsidRDefault="00811BBA" w:rsidP="00811BBA">
      <w:pPr>
        <w:jc w:val="both"/>
      </w:pPr>
    </w:p>
    <w:p w14:paraId="76BA1D69" w14:textId="77777777" w:rsidR="00811BBA" w:rsidRPr="0057141C" w:rsidRDefault="00811BBA" w:rsidP="00811BBA">
      <w:pPr>
        <w:jc w:val="both"/>
      </w:pPr>
      <w:r w:rsidRPr="0057141C">
        <w:rPr>
          <w:b/>
        </w:rPr>
        <w:t>2. Attestation sur l'honneur</w:t>
      </w:r>
    </w:p>
    <w:p w14:paraId="5D072A72" w14:textId="77777777" w:rsidR="00811BBA" w:rsidRPr="0057141C" w:rsidRDefault="00811BBA" w:rsidP="00811BBA">
      <w:pPr>
        <w:jc w:val="both"/>
        <w:rPr>
          <w:b/>
        </w:rPr>
      </w:pPr>
    </w:p>
    <w:p w14:paraId="76F4476E" w14:textId="77777777" w:rsidR="00811BBA" w:rsidRPr="0057141C" w:rsidRDefault="00811BBA" w:rsidP="00811BBA">
      <w:r w:rsidRPr="0057141C">
        <w:rPr>
          <w:b/>
        </w:rPr>
        <w:t xml:space="preserve">Je soussigné(e) </w:t>
      </w:r>
      <w:r w:rsidRPr="0057141C">
        <w:t xml:space="preserve">(Nom et Prénom) _______________________________ </w:t>
      </w:r>
    </w:p>
    <w:p w14:paraId="14653602" w14:textId="77777777" w:rsidR="00811BBA" w:rsidRPr="0057141C" w:rsidRDefault="00811BBA" w:rsidP="00811BBA">
      <w:pPr>
        <w:pStyle w:val="En-tte"/>
        <w:tabs>
          <w:tab w:val="clear" w:pos="4536"/>
          <w:tab w:val="clear" w:pos="9072"/>
        </w:tabs>
      </w:pPr>
    </w:p>
    <w:p w14:paraId="09D5A5B3" w14:textId="77777777" w:rsidR="00811BBA" w:rsidRPr="0057141C" w:rsidRDefault="00811BBA" w:rsidP="00811BBA">
      <w:pPr>
        <w:pStyle w:val="En-tte"/>
        <w:tabs>
          <w:tab w:val="clear" w:pos="4536"/>
          <w:tab w:val="clear" w:pos="9072"/>
        </w:tabs>
      </w:pPr>
      <w:r w:rsidRPr="0057141C">
        <w:t>Représentant(e) légal(e) de l’association ____________________________________</w:t>
      </w:r>
    </w:p>
    <w:p w14:paraId="644275A1" w14:textId="77777777" w:rsidR="00811BBA" w:rsidRPr="0057141C" w:rsidRDefault="00811BBA" w:rsidP="00811BBA">
      <w:pPr>
        <w:jc w:val="both"/>
      </w:pPr>
      <w:r w:rsidRPr="0057141C">
        <w:rPr>
          <w:i/>
          <w:iCs/>
          <w:sz w:val="22"/>
        </w:rPr>
        <w:t>Si le signataire n’est pas le représentant légal de l’association, il est indispensable de joindre l’original du pouvoir lui permettant d’engager celle-ci.</w:t>
      </w:r>
    </w:p>
    <w:p w14:paraId="64A784C4" w14:textId="77777777" w:rsidR="00811BBA" w:rsidRPr="0057141C" w:rsidRDefault="00811BBA" w:rsidP="00811BBA">
      <w:pPr>
        <w:pStyle w:val="En-tte"/>
        <w:tabs>
          <w:tab w:val="clear" w:pos="4536"/>
          <w:tab w:val="clear" w:pos="9072"/>
        </w:tabs>
      </w:pPr>
      <w:r w:rsidRPr="0057141C">
        <w:rPr>
          <w:rFonts w:eastAsia="Liberation Sans" w:cs="Liberation Sans"/>
        </w:rPr>
        <w:t xml:space="preserve"> </w:t>
      </w:r>
    </w:p>
    <w:p w14:paraId="099D46E5" w14:textId="77777777" w:rsidR="00811BBA" w:rsidRPr="0057141C" w:rsidRDefault="00811BBA" w:rsidP="00811BBA">
      <w:r w:rsidRPr="0057141C">
        <w:t>- Déclare que l’association est en règle au regard de l’ensemble des déclarations fiscales et sociales ainsi que des cotisations et paiements y afférant ;</w:t>
      </w:r>
    </w:p>
    <w:p w14:paraId="71B5840C" w14:textId="77777777" w:rsidR="00811BBA" w:rsidRPr="0057141C" w:rsidRDefault="00811BBA" w:rsidP="00811BBA"/>
    <w:p w14:paraId="5B97BDCA" w14:textId="77777777" w:rsidR="00811BBA" w:rsidRPr="0057141C" w:rsidRDefault="00811BBA" w:rsidP="00811BBA">
      <w:r w:rsidRPr="0057141C">
        <w:t>- Certifie exactes les informations du présent dossier</w:t>
      </w:r>
      <w:r w:rsidRPr="0057141C">
        <w:rPr>
          <w:rStyle w:val="Caractresdenotedebasdepage"/>
          <w:sz w:val="20"/>
        </w:rPr>
        <w:footnoteReference w:id="1"/>
      </w:r>
    </w:p>
    <w:p w14:paraId="6758CAEB" w14:textId="77777777" w:rsidR="00811BBA" w:rsidRPr="0057141C" w:rsidRDefault="00811BBA" w:rsidP="00811BBA"/>
    <w:p w14:paraId="546D7FB9" w14:textId="77777777" w:rsidR="00811BBA" w:rsidRPr="0057141C" w:rsidRDefault="00811BBA" w:rsidP="00811BBA">
      <w:pPr>
        <w:jc w:val="both"/>
      </w:pPr>
      <w:r w:rsidRPr="0057141C">
        <w:rPr>
          <w:rFonts w:ascii="Times New Roman" w:eastAsia="Times New Roman" w:hAnsi="Times New Roman" w:cs="Times New Roman"/>
        </w:rPr>
        <w:t xml:space="preserve">- </w:t>
      </w:r>
      <w:r w:rsidRPr="0057141C">
        <w:t>Accepte</w:t>
      </w:r>
      <w:r w:rsidRPr="0057141C">
        <w:rPr>
          <w:rFonts w:ascii="Times New Roman" w:eastAsia="Times New Roman" w:hAnsi="Times New Roman" w:cs="Times New Roman"/>
        </w:rPr>
        <w:t xml:space="preserve"> </w:t>
      </w:r>
      <w:r w:rsidRPr="0057141C">
        <w:t>la</w:t>
      </w:r>
      <w:r w:rsidRPr="0057141C">
        <w:rPr>
          <w:rFonts w:ascii="Times New Roman" w:eastAsia="Times New Roman" w:hAnsi="Times New Roman" w:cs="Times New Roman"/>
        </w:rPr>
        <w:t xml:space="preserve"> </w:t>
      </w:r>
      <w:r w:rsidRPr="0057141C">
        <w:t>possibilité</w:t>
      </w:r>
      <w:r w:rsidRPr="0057141C">
        <w:rPr>
          <w:rFonts w:ascii="Times New Roman" w:eastAsia="Times New Roman" w:hAnsi="Times New Roman" w:cs="Times New Roman"/>
        </w:rPr>
        <w:t xml:space="preserve"> </w:t>
      </w:r>
      <w:r w:rsidRPr="0057141C">
        <w:t>de</w:t>
      </w:r>
      <w:r w:rsidRPr="0057141C">
        <w:rPr>
          <w:rFonts w:ascii="Times New Roman" w:eastAsia="Times New Roman" w:hAnsi="Times New Roman" w:cs="Times New Roman"/>
        </w:rPr>
        <w:t xml:space="preserve"> </w:t>
      </w:r>
      <w:r w:rsidRPr="0057141C">
        <w:t xml:space="preserve">contrôles sur pièces et dans les locaux affectés à l’activité radiophonique : oui </w:t>
      </w:r>
      <w:r w:rsidRPr="0057141C">
        <w:rPr>
          <w:rFonts w:ascii="Times New Roman" w:eastAsia="Times New Roman" w:hAnsi="Times New Roman" w:cs="Times New Roman"/>
          <w:sz w:val="32"/>
          <w:szCs w:val="32"/>
        </w:rPr>
        <w:t xml:space="preserve">□ </w:t>
      </w:r>
      <w:r w:rsidRPr="0057141C">
        <w:rPr>
          <w:rFonts w:ascii="Times New Roman" w:eastAsia="Times New Roman" w:hAnsi="Times New Roman" w:cs="Times New Roman"/>
        </w:rPr>
        <w:t>non</w:t>
      </w:r>
      <w:r w:rsidRPr="0057141C">
        <w:rPr>
          <w:rFonts w:ascii="Times New Roman" w:eastAsia="Times New Roman" w:hAnsi="Times New Roman" w:cs="Times New Roman"/>
          <w:sz w:val="32"/>
          <w:szCs w:val="32"/>
        </w:rPr>
        <w:t xml:space="preserve"> □</w:t>
      </w:r>
    </w:p>
    <w:p w14:paraId="07C9BAB2" w14:textId="77777777" w:rsidR="00811BBA" w:rsidRPr="0057141C" w:rsidRDefault="00811BBA" w:rsidP="00811BBA">
      <w:pPr>
        <w:rPr>
          <w:sz w:val="22"/>
        </w:rPr>
      </w:pPr>
    </w:p>
    <w:p w14:paraId="610BF403" w14:textId="77777777" w:rsidR="00811BBA" w:rsidRPr="0057141C" w:rsidRDefault="00811BBA" w:rsidP="00811BBA">
      <w:r w:rsidRPr="0057141C">
        <w:rPr>
          <w:sz w:val="22"/>
        </w:rPr>
        <w:t>Fait, le_________________ à____________________</w:t>
      </w:r>
    </w:p>
    <w:p w14:paraId="229CFD85" w14:textId="77777777" w:rsidR="00811BBA" w:rsidRPr="0057141C" w:rsidRDefault="00811BBA" w:rsidP="00811BBA">
      <w:pPr>
        <w:rPr>
          <w:sz w:val="22"/>
        </w:rPr>
      </w:pPr>
    </w:p>
    <w:p w14:paraId="7BB69667" w14:textId="77777777" w:rsidR="00811BBA" w:rsidRPr="0057141C" w:rsidRDefault="00811BBA" w:rsidP="00811BBA">
      <w:r w:rsidRPr="0057141C">
        <w:rPr>
          <w:sz w:val="22"/>
        </w:rPr>
        <w:t>Signature :</w:t>
      </w:r>
    </w:p>
    <w:p w14:paraId="26B4EB60" w14:textId="77777777" w:rsidR="00811BBA" w:rsidRPr="0057141C" w:rsidRDefault="00811BBA" w:rsidP="00811BBA"/>
    <w:p w14:paraId="05B68264" w14:textId="77777777" w:rsidR="00811BBA" w:rsidRPr="0057141C" w:rsidRDefault="00811BBA" w:rsidP="00811BBA">
      <w:r w:rsidRPr="0057141C">
        <w:rPr>
          <w:b/>
          <w:bCs/>
        </w:rPr>
        <w:t>3. Compte bancaire ou postal</w:t>
      </w:r>
    </w:p>
    <w:p w14:paraId="45B4F8DD" w14:textId="77777777" w:rsidR="00811BBA" w:rsidRPr="0057141C" w:rsidRDefault="00811BBA" w:rsidP="00811BBA"/>
    <w:p w14:paraId="4ABC1B83" w14:textId="77777777" w:rsidR="00811BBA" w:rsidRPr="0057141C" w:rsidRDefault="00811BBA" w:rsidP="00811BBA">
      <w:pPr>
        <w:jc w:val="both"/>
      </w:pPr>
      <w:r w:rsidRPr="0057141C">
        <w:t>Les subventions versées sur le compte bancaire ou postal suivant : (joindre obligatoirement un RIB ou un RIP original)</w:t>
      </w:r>
    </w:p>
    <w:p w14:paraId="2D7859A4" w14:textId="77777777" w:rsidR="00811BBA" w:rsidRPr="0057141C" w:rsidRDefault="00811BBA" w:rsidP="00811BBA">
      <w:pPr>
        <w:rPr>
          <w:b/>
        </w:rPr>
      </w:pPr>
    </w:p>
    <w:p w14:paraId="7D13B560" w14:textId="77777777" w:rsidR="00811BBA" w:rsidRPr="0057141C" w:rsidRDefault="00811BBA" w:rsidP="00811BBA">
      <w:r w:rsidRPr="0057141C">
        <w:t>Au compte bancaire ou postal de l’association</w:t>
      </w:r>
      <w:proofErr w:type="gramStart"/>
      <w:r w:rsidRPr="0057141C">
        <w:rPr>
          <w:b/>
        </w:rPr>
        <w:t xml:space="preserve"> :</w:t>
      </w:r>
      <w:r w:rsidRPr="0057141C">
        <w:t>_</w:t>
      </w:r>
      <w:proofErr w:type="gramEnd"/>
      <w:r w:rsidRPr="0057141C">
        <w:t>__________________________</w:t>
      </w:r>
    </w:p>
    <w:p w14:paraId="78222B0B" w14:textId="77777777" w:rsidR="00811BBA" w:rsidRPr="0057141C" w:rsidRDefault="00811BBA" w:rsidP="00811BBA"/>
    <w:p w14:paraId="51DA38E9" w14:textId="77777777" w:rsidR="00811BBA" w:rsidRPr="0057141C" w:rsidRDefault="00811BBA" w:rsidP="00811BBA">
      <w:r w:rsidRPr="0057141C">
        <w:t>Nom du titulaire du compte</w:t>
      </w:r>
      <w:proofErr w:type="gramStart"/>
      <w:r w:rsidRPr="0057141C">
        <w:t> :_</w:t>
      </w:r>
      <w:proofErr w:type="gramEnd"/>
      <w:r w:rsidRPr="0057141C">
        <w:t>_____________________________________________</w:t>
      </w:r>
    </w:p>
    <w:p w14:paraId="3BC61C7C" w14:textId="77777777" w:rsidR="00811BBA" w:rsidRPr="0057141C" w:rsidRDefault="00811BBA" w:rsidP="00811BBA">
      <w:r w:rsidRPr="0057141C">
        <w:t>Banque/centre</w:t>
      </w:r>
      <w:proofErr w:type="gramStart"/>
      <w:r w:rsidRPr="0057141C">
        <w:t> :_</w:t>
      </w:r>
      <w:proofErr w:type="gramEnd"/>
      <w:r w:rsidRPr="0057141C">
        <w:t>_______________________________________________________</w:t>
      </w:r>
    </w:p>
    <w:p w14:paraId="3A3F92B8" w14:textId="77777777" w:rsidR="00811BBA" w:rsidRPr="0057141C" w:rsidRDefault="00811BBA" w:rsidP="00811BBA">
      <w:r w:rsidRPr="0057141C">
        <w:t>Domiciliation</w:t>
      </w:r>
      <w:proofErr w:type="gramStart"/>
      <w:r w:rsidRPr="0057141C">
        <w:rPr>
          <w:b/>
        </w:rPr>
        <w:t> </w:t>
      </w:r>
      <w:r w:rsidRPr="0057141C">
        <w:t>:_</w:t>
      </w:r>
      <w:proofErr w:type="gramEnd"/>
      <w:r w:rsidRPr="0057141C">
        <w:t>_________________________________________________________</w:t>
      </w:r>
    </w:p>
    <w:p w14:paraId="33EC763C" w14:textId="77777777" w:rsidR="00811BBA" w:rsidRPr="0057141C" w:rsidRDefault="00811BBA" w:rsidP="00811BBA"/>
    <w:tbl>
      <w:tblPr>
        <w:tblW w:w="9799" w:type="dxa"/>
        <w:tblInd w:w="5" w:type="dxa"/>
        <w:tblLayout w:type="fixed"/>
        <w:tblCellMar>
          <w:left w:w="0" w:type="dxa"/>
          <w:right w:w="0" w:type="dxa"/>
        </w:tblCellMar>
        <w:tblLook w:val="0000" w:firstRow="0" w:lastRow="0" w:firstColumn="0" w:lastColumn="0" w:noHBand="0" w:noVBand="0"/>
      </w:tblPr>
      <w:tblGrid>
        <w:gridCol w:w="339"/>
        <w:gridCol w:w="340"/>
        <w:gridCol w:w="341"/>
        <w:gridCol w:w="340"/>
        <w:gridCol w:w="341"/>
        <w:gridCol w:w="341"/>
        <w:gridCol w:w="341"/>
        <w:gridCol w:w="340"/>
        <w:gridCol w:w="341"/>
        <w:gridCol w:w="341"/>
        <w:gridCol w:w="341"/>
        <w:gridCol w:w="340"/>
        <w:gridCol w:w="341"/>
        <w:gridCol w:w="341"/>
        <w:gridCol w:w="341"/>
        <w:gridCol w:w="340"/>
        <w:gridCol w:w="341"/>
        <w:gridCol w:w="341"/>
        <w:gridCol w:w="341"/>
        <w:gridCol w:w="340"/>
        <w:gridCol w:w="341"/>
        <w:gridCol w:w="341"/>
        <w:gridCol w:w="341"/>
        <w:gridCol w:w="341"/>
        <w:gridCol w:w="341"/>
        <w:gridCol w:w="370"/>
        <w:gridCol w:w="42"/>
        <w:gridCol w:w="10"/>
        <w:gridCol w:w="30"/>
        <w:gridCol w:w="40"/>
        <w:gridCol w:w="40"/>
        <w:gridCol w:w="40"/>
        <w:gridCol w:w="40"/>
        <w:gridCol w:w="40"/>
        <w:gridCol w:w="40"/>
        <w:gridCol w:w="40"/>
        <w:gridCol w:w="40"/>
        <w:gridCol w:w="40"/>
        <w:gridCol w:w="40"/>
        <w:gridCol w:w="40"/>
        <w:gridCol w:w="60"/>
        <w:gridCol w:w="40"/>
        <w:gridCol w:w="40"/>
        <w:gridCol w:w="40"/>
        <w:gridCol w:w="40"/>
        <w:gridCol w:w="40"/>
        <w:gridCol w:w="40"/>
        <w:gridCol w:w="23"/>
        <w:gridCol w:w="57"/>
        <w:gridCol w:w="10"/>
      </w:tblGrid>
      <w:tr w:rsidR="00811BBA" w:rsidRPr="0057141C" w14:paraId="76E9E0B5" w14:textId="77777777" w:rsidTr="000F7B24">
        <w:trPr>
          <w:cantSplit/>
          <w:trHeight w:val="439"/>
        </w:trPr>
        <w:tc>
          <w:tcPr>
            <w:tcW w:w="339" w:type="dxa"/>
            <w:tcBorders>
              <w:top w:val="single" w:sz="4" w:space="0" w:color="000000"/>
              <w:left w:val="single" w:sz="4" w:space="0" w:color="000000"/>
              <w:bottom w:val="single" w:sz="4" w:space="0" w:color="000000"/>
            </w:tcBorders>
            <w:shd w:val="clear" w:color="auto" w:fill="auto"/>
          </w:tcPr>
          <w:p w14:paraId="1180AA06" w14:textId="77777777" w:rsidR="00811BBA" w:rsidRPr="0057141C" w:rsidRDefault="00811BBA" w:rsidP="000F7B24">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100773EF"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08F763CE" w14:textId="77777777" w:rsidR="00811BBA" w:rsidRPr="0057141C" w:rsidRDefault="00811BBA" w:rsidP="000F7B24">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15BC905C"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7DFAC793" w14:textId="77777777" w:rsidR="00811BBA" w:rsidRPr="0057141C" w:rsidRDefault="00811BBA" w:rsidP="000F7B24">
            <w:pPr>
              <w:snapToGrid w:val="0"/>
              <w:rPr>
                <w:b/>
              </w:rPr>
            </w:pPr>
          </w:p>
        </w:tc>
        <w:tc>
          <w:tcPr>
            <w:tcW w:w="341" w:type="dxa"/>
            <w:tcBorders>
              <w:left w:val="single" w:sz="4" w:space="0" w:color="000000"/>
            </w:tcBorders>
            <w:shd w:val="clear" w:color="auto" w:fill="auto"/>
          </w:tcPr>
          <w:p w14:paraId="18C74E69"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3117DD4D" w14:textId="77777777" w:rsidR="00811BBA" w:rsidRPr="0057141C" w:rsidRDefault="00811BBA" w:rsidP="000F7B24">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7B918D90"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19F0CF2A"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46484FDB"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5F2C56FA" w14:textId="77777777" w:rsidR="00811BBA" w:rsidRPr="0057141C" w:rsidRDefault="00811BBA" w:rsidP="000F7B24">
            <w:pPr>
              <w:snapToGrid w:val="0"/>
              <w:rPr>
                <w:b/>
              </w:rPr>
            </w:pPr>
          </w:p>
        </w:tc>
        <w:tc>
          <w:tcPr>
            <w:tcW w:w="340" w:type="dxa"/>
            <w:tcBorders>
              <w:left w:val="single" w:sz="4" w:space="0" w:color="000000"/>
            </w:tcBorders>
            <w:shd w:val="clear" w:color="auto" w:fill="auto"/>
          </w:tcPr>
          <w:p w14:paraId="4311AD88"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183B05C9"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2B59BF85"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2D152071" w14:textId="77777777" w:rsidR="00811BBA" w:rsidRPr="0057141C" w:rsidRDefault="00811BBA" w:rsidP="000F7B24">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1E8A61B3"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3DD2D0EA"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5BA58662"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78215496" w14:textId="77777777" w:rsidR="00811BBA" w:rsidRPr="0057141C" w:rsidRDefault="00811BBA" w:rsidP="000F7B24">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31B6E96B"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51256923"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tcPr>
          <w:p w14:paraId="233F578E"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tcPr>
          <w:p w14:paraId="500EB562" w14:textId="77777777" w:rsidR="00811BBA" w:rsidRPr="0057141C" w:rsidRDefault="00811BBA" w:rsidP="000F7B24">
            <w:pPr>
              <w:snapToGrid w:val="0"/>
              <w:rPr>
                <w:b/>
              </w:rPr>
            </w:pPr>
          </w:p>
        </w:tc>
        <w:tc>
          <w:tcPr>
            <w:tcW w:w="341" w:type="dxa"/>
            <w:tcBorders>
              <w:left w:val="single" w:sz="4" w:space="0" w:color="000000"/>
            </w:tcBorders>
          </w:tcPr>
          <w:p w14:paraId="5F513F6D"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tcPr>
          <w:p w14:paraId="4AFB15BC" w14:textId="77777777" w:rsidR="00811BBA" w:rsidRPr="0057141C" w:rsidRDefault="00811BBA" w:rsidP="000F7B24">
            <w:pPr>
              <w:snapToGrid w:val="0"/>
              <w:rPr>
                <w:b/>
              </w:rPr>
            </w:pPr>
          </w:p>
        </w:tc>
        <w:tc>
          <w:tcPr>
            <w:tcW w:w="422" w:type="dxa"/>
            <w:gridSpan w:val="3"/>
            <w:tcBorders>
              <w:top w:val="single" w:sz="4" w:space="0" w:color="000000"/>
              <w:left w:val="single" w:sz="4" w:space="0" w:color="000000"/>
              <w:bottom w:val="single" w:sz="4" w:space="0" w:color="000000"/>
            </w:tcBorders>
          </w:tcPr>
          <w:p w14:paraId="1D7D9EAC" w14:textId="77777777" w:rsidR="00811BBA" w:rsidRPr="0057141C" w:rsidRDefault="00811BBA" w:rsidP="000F7B24">
            <w:pPr>
              <w:snapToGrid w:val="0"/>
              <w:rPr>
                <w:b/>
              </w:rPr>
            </w:pPr>
          </w:p>
        </w:tc>
        <w:tc>
          <w:tcPr>
            <w:tcW w:w="860" w:type="dxa"/>
            <w:gridSpan w:val="22"/>
            <w:tcBorders>
              <w:left w:val="single" w:sz="4" w:space="0" w:color="000000"/>
            </w:tcBorders>
          </w:tcPr>
          <w:p w14:paraId="773CE9FF" w14:textId="77777777" w:rsidR="00811BBA" w:rsidRPr="0057141C" w:rsidRDefault="00811BBA" w:rsidP="000F7B24">
            <w:pPr>
              <w:snapToGrid w:val="0"/>
              <w:rPr>
                <w:b/>
              </w:rPr>
            </w:pPr>
          </w:p>
        </w:tc>
      </w:tr>
      <w:tr w:rsidR="00811BBA" w:rsidRPr="0057141C" w14:paraId="5C6901B4" w14:textId="77777777" w:rsidTr="000F7B24">
        <w:trPr>
          <w:gridAfter w:val="1"/>
          <w:wAfter w:w="10" w:type="dxa"/>
          <w:cantSplit/>
          <w:trHeight w:val="230"/>
        </w:trPr>
        <w:tc>
          <w:tcPr>
            <w:tcW w:w="1701" w:type="dxa"/>
            <w:gridSpan w:val="5"/>
            <w:shd w:val="clear" w:color="auto" w:fill="auto"/>
          </w:tcPr>
          <w:p w14:paraId="055E7060" w14:textId="77777777" w:rsidR="00811BBA" w:rsidRPr="0057141C" w:rsidRDefault="00811BBA" w:rsidP="000F7B24">
            <w:pPr>
              <w:snapToGrid w:val="0"/>
            </w:pPr>
            <w:r w:rsidRPr="0057141C">
              <w:rPr>
                <w:sz w:val="20"/>
              </w:rPr>
              <w:t>Code banque</w:t>
            </w:r>
          </w:p>
          <w:p w14:paraId="1309C6A7" w14:textId="77777777" w:rsidR="00811BBA" w:rsidRPr="0057141C" w:rsidRDefault="00811BBA" w:rsidP="000F7B24">
            <w:r w:rsidRPr="0057141C">
              <w:rPr>
                <w:sz w:val="20"/>
              </w:rPr>
              <w:t>/établissement</w:t>
            </w:r>
          </w:p>
        </w:tc>
        <w:tc>
          <w:tcPr>
            <w:tcW w:w="341" w:type="dxa"/>
            <w:shd w:val="clear" w:color="auto" w:fill="auto"/>
          </w:tcPr>
          <w:p w14:paraId="7916BBD9" w14:textId="77777777" w:rsidR="00811BBA" w:rsidRPr="0057141C" w:rsidRDefault="00811BBA" w:rsidP="000F7B24">
            <w:pPr>
              <w:snapToGrid w:val="0"/>
              <w:rPr>
                <w:sz w:val="20"/>
              </w:rPr>
            </w:pPr>
          </w:p>
        </w:tc>
        <w:tc>
          <w:tcPr>
            <w:tcW w:w="1704" w:type="dxa"/>
            <w:gridSpan w:val="5"/>
            <w:shd w:val="clear" w:color="auto" w:fill="auto"/>
          </w:tcPr>
          <w:p w14:paraId="78316319" w14:textId="77777777" w:rsidR="00811BBA" w:rsidRPr="0057141C" w:rsidRDefault="00811BBA" w:rsidP="000F7B24">
            <w:pPr>
              <w:snapToGrid w:val="0"/>
            </w:pPr>
            <w:r w:rsidRPr="0057141C">
              <w:rPr>
                <w:sz w:val="20"/>
              </w:rPr>
              <w:t>Code guichet</w:t>
            </w:r>
          </w:p>
        </w:tc>
        <w:tc>
          <w:tcPr>
            <w:tcW w:w="340" w:type="dxa"/>
            <w:shd w:val="clear" w:color="auto" w:fill="auto"/>
          </w:tcPr>
          <w:p w14:paraId="19B3AC3F" w14:textId="77777777" w:rsidR="00811BBA" w:rsidRPr="0057141C" w:rsidRDefault="00811BBA" w:rsidP="000F7B24">
            <w:pPr>
              <w:snapToGrid w:val="0"/>
              <w:rPr>
                <w:sz w:val="20"/>
              </w:rPr>
            </w:pPr>
          </w:p>
        </w:tc>
        <w:tc>
          <w:tcPr>
            <w:tcW w:w="3749" w:type="dxa"/>
            <w:gridSpan w:val="11"/>
            <w:shd w:val="clear" w:color="auto" w:fill="auto"/>
          </w:tcPr>
          <w:p w14:paraId="1CE3B199" w14:textId="77777777" w:rsidR="00811BBA" w:rsidRPr="0057141C" w:rsidRDefault="00811BBA" w:rsidP="000F7B24">
            <w:pPr>
              <w:snapToGrid w:val="0"/>
            </w:pPr>
            <w:r w:rsidRPr="0057141C">
              <w:rPr>
                <w:sz w:val="20"/>
              </w:rPr>
              <w:t>Numéro du compte</w:t>
            </w:r>
          </w:p>
        </w:tc>
        <w:tc>
          <w:tcPr>
            <w:tcW w:w="341" w:type="dxa"/>
            <w:shd w:val="clear" w:color="auto" w:fill="auto"/>
          </w:tcPr>
          <w:p w14:paraId="662103B6" w14:textId="77777777" w:rsidR="00811BBA" w:rsidRPr="0057141C" w:rsidRDefault="00811BBA" w:rsidP="000F7B24">
            <w:pPr>
              <w:snapToGrid w:val="0"/>
            </w:pPr>
            <w:r w:rsidRPr="0057141C">
              <w:rPr>
                <w:rFonts w:eastAsia="Liberation Sans" w:cs="Liberation Sans"/>
                <w:sz w:val="20"/>
              </w:rPr>
              <w:t xml:space="preserve">  </w:t>
            </w:r>
          </w:p>
        </w:tc>
        <w:tc>
          <w:tcPr>
            <w:tcW w:w="711" w:type="dxa"/>
            <w:gridSpan w:val="2"/>
            <w:shd w:val="clear" w:color="auto" w:fill="auto"/>
          </w:tcPr>
          <w:p w14:paraId="1B9841C0" w14:textId="77777777" w:rsidR="00811BBA" w:rsidRPr="0057141C" w:rsidRDefault="00811BBA" w:rsidP="000F7B24">
            <w:pPr>
              <w:snapToGrid w:val="0"/>
            </w:pPr>
            <w:r w:rsidRPr="0057141C">
              <w:rPr>
                <w:sz w:val="20"/>
              </w:rPr>
              <w:t>Clé</w:t>
            </w:r>
          </w:p>
        </w:tc>
        <w:tc>
          <w:tcPr>
            <w:tcW w:w="42" w:type="dxa"/>
            <w:shd w:val="clear" w:color="auto" w:fill="auto"/>
          </w:tcPr>
          <w:p w14:paraId="3B1F140E" w14:textId="77777777" w:rsidR="00811BBA" w:rsidRPr="0057141C" w:rsidRDefault="00811BBA" w:rsidP="000F7B24">
            <w:pPr>
              <w:snapToGrid w:val="0"/>
            </w:pPr>
          </w:p>
        </w:tc>
        <w:tc>
          <w:tcPr>
            <w:tcW w:w="40" w:type="dxa"/>
            <w:gridSpan w:val="2"/>
            <w:shd w:val="clear" w:color="auto" w:fill="auto"/>
          </w:tcPr>
          <w:p w14:paraId="3251247E" w14:textId="77777777" w:rsidR="00811BBA" w:rsidRPr="0057141C" w:rsidRDefault="00811BBA" w:rsidP="000F7B24">
            <w:pPr>
              <w:snapToGrid w:val="0"/>
            </w:pPr>
          </w:p>
        </w:tc>
        <w:tc>
          <w:tcPr>
            <w:tcW w:w="40" w:type="dxa"/>
            <w:shd w:val="clear" w:color="auto" w:fill="auto"/>
          </w:tcPr>
          <w:p w14:paraId="6DF1D395" w14:textId="77777777" w:rsidR="00811BBA" w:rsidRPr="0057141C" w:rsidRDefault="00811BBA" w:rsidP="000F7B24">
            <w:pPr>
              <w:snapToGrid w:val="0"/>
            </w:pPr>
          </w:p>
        </w:tc>
        <w:tc>
          <w:tcPr>
            <w:tcW w:w="40" w:type="dxa"/>
            <w:shd w:val="clear" w:color="auto" w:fill="auto"/>
          </w:tcPr>
          <w:p w14:paraId="714EE4DA" w14:textId="77777777" w:rsidR="00811BBA" w:rsidRPr="0057141C" w:rsidRDefault="00811BBA" w:rsidP="000F7B24">
            <w:pPr>
              <w:snapToGrid w:val="0"/>
            </w:pPr>
          </w:p>
        </w:tc>
        <w:tc>
          <w:tcPr>
            <w:tcW w:w="40" w:type="dxa"/>
            <w:shd w:val="clear" w:color="auto" w:fill="auto"/>
          </w:tcPr>
          <w:p w14:paraId="7AAE646C" w14:textId="77777777" w:rsidR="00811BBA" w:rsidRPr="0057141C" w:rsidRDefault="00811BBA" w:rsidP="000F7B24">
            <w:pPr>
              <w:snapToGrid w:val="0"/>
            </w:pPr>
          </w:p>
        </w:tc>
        <w:tc>
          <w:tcPr>
            <w:tcW w:w="40" w:type="dxa"/>
            <w:shd w:val="clear" w:color="auto" w:fill="auto"/>
          </w:tcPr>
          <w:p w14:paraId="0F4F6C5D" w14:textId="77777777" w:rsidR="00811BBA" w:rsidRPr="0057141C" w:rsidRDefault="00811BBA" w:rsidP="000F7B24">
            <w:pPr>
              <w:snapToGrid w:val="0"/>
            </w:pPr>
          </w:p>
        </w:tc>
        <w:tc>
          <w:tcPr>
            <w:tcW w:w="40" w:type="dxa"/>
            <w:shd w:val="clear" w:color="auto" w:fill="auto"/>
          </w:tcPr>
          <w:p w14:paraId="74FCD944" w14:textId="77777777" w:rsidR="00811BBA" w:rsidRPr="0057141C" w:rsidRDefault="00811BBA" w:rsidP="000F7B24">
            <w:pPr>
              <w:snapToGrid w:val="0"/>
            </w:pPr>
          </w:p>
        </w:tc>
        <w:tc>
          <w:tcPr>
            <w:tcW w:w="40" w:type="dxa"/>
            <w:shd w:val="clear" w:color="auto" w:fill="auto"/>
          </w:tcPr>
          <w:p w14:paraId="2327E95C" w14:textId="77777777" w:rsidR="00811BBA" w:rsidRPr="0057141C" w:rsidRDefault="00811BBA" w:rsidP="000F7B24">
            <w:pPr>
              <w:snapToGrid w:val="0"/>
            </w:pPr>
          </w:p>
        </w:tc>
        <w:tc>
          <w:tcPr>
            <w:tcW w:w="40" w:type="dxa"/>
            <w:shd w:val="clear" w:color="auto" w:fill="auto"/>
          </w:tcPr>
          <w:p w14:paraId="4D303860" w14:textId="77777777" w:rsidR="00811BBA" w:rsidRPr="0057141C" w:rsidRDefault="00811BBA" w:rsidP="000F7B24">
            <w:pPr>
              <w:snapToGrid w:val="0"/>
            </w:pPr>
          </w:p>
        </w:tc>
        <w:tc>
          <w:tcPr>
            <w:tcW w:w="40" w:type="dxa"/>
            <w:shd w:val="clear" w:color="auto" w:fill="auto"/>
          </w:tcPr>
          <w:p w14:paraId="4DEF9F6E" w14:textId="77777777" w:rsidR="00811BBA" w:rsidRPr="0057141C" w:rsidRDefault="00811BBA" w:rsidP="000F7B24">
            <w:pPr>
              <w:snapToGrid w:val="0"/>
            </w:pPr>
          </w:p>
        </w:tc>
        <w:tc>
          <w:tcPr>
            <w:tcW w:w="40" w:type="dxa"/>
            <w:shd w:val="clear" w:color="auto" w:fill="auto"/>
          </w:tcPr>
          <w:p w14:paraId="7CC40FA8" w14:textId="77777777" w:rsidR="00811BBA" w:rsidRPr="0057141C" w:rsidRDefault="00811BBA" w:rsidP="000F7B24">
            <w:pPr>
              <w:snapToGrid w:val="0"/>
            </w:pPr>
          </w:p>
        </w:tc>
        <w:tc>
          <w:tcPr>
            <w:tcW w:w="40" w:type="dxa"/>
            <w:shd w:val="clear" w:color="auto" w:fill="auto"/>
          </w:tcPr>
          <w:p w14:paraId="089991ED" w14:textId="77777777" w:rsidR="00811BBA" w:rsidRPr="0057141C" w:rsidRDefault="00811BBA" w:rsidP="000F7B24">
            <w:pPr>
              <w:snapToGrid w:val="0"/>
            </w:pPr>
          </w:p>
        </w:tc>
        <w:tc>
          <w:tcPr>
            <w:tcW w:w="40" w:type="dxa"/>
            <w:shd w:val="clear" w:color="auto" w:fill="auto"/>
          </w:tcPr>
          <w:p w14:paraId="067FE82C" w14:textId="77777777" w:rsidR="00811BBA" w:rsidRPr="0057141C" w:rsidRDefault="00811BBA" w:rsidP="000F7B24">
            <w:pPr>
              <w:snapToGrid w:val="0"/>
            </w:pPr>
          </w:p>
        </w:tc>
        <w:tc>
          <w:tcPr>
            <w:tcW w:w="60" w:type="dxa"/>
            <w:shd w:val="clear" w:color="auto" w:fill="auto"/>
          </w:tcPr>
          <w:p w14:paraId="73FAA6DD" w14:textId="77777777" w:rsidR="00811BBA" w:rsidRPr="0057141C" w:rsidRDefault="00811BBA" w:rsidP="000F7B24">
            <w:pPr>
              <w:snapToGrid w:val="0"/>
            </w:pPr>
          </w:p>
        </w:tc>
        <w:tc>
          <w:tcPr>
            <w:tcW w:w="40" w:type="dxa"/>
          </w:tcPr>
          <w:p w14:paraId="71E0660A" w14:textId="77777777" w:rsidR="00811BBA" w:rsidRPr="0057141C" w:rsidRDefault="00811BBA" w:rsidP="000F7B24">
            <w:pPr>
              <w:snapToGrid w:val="0"/>
              <w:rPr>
                <w:sz w:val="22"/>
              </w:rPr>
            </w:pPr>
          </w:p>
        </w:tc>
        <w:tc>
          <w:tcPr>
            <w:tcW w:w="40" w:type="dxa"/>
          </w:tcPr>
          <w:p w14:paraId="48B79447" w14:textId="77777777" w:rsidR="00811BBA" w:rsidRPr="0057141C" w:rsidRDefault="00811BBA" w:rsidP="000F7B24">
            <w:pPr>
              <w:snapToGrid w:val="0"/>
              <w:rPr>
                <w:sz w:val="22"/>
              </w:rPr>
            </w:pPr>
          </w:p>
        </w:tc>
        <w:tc>
          <w:tcPr>
            <w:tcW w:w="40" w:type="dxa"/>
          </w:tcPr>
          <w:p w14:paraId="45C0515E" w14:textId="77777777" w:rsidR="00811BBA" w:rsidRPr="0057141C" w:rsidRDefault="00811BBA" w:rsidP="000F7B24">
            <w:pPr>
              <w:snapToGrid w:val="0"/>
              <w:rPr>
                <w:sz w:val="22"/>
              </w:rPr>
            </w:pPr>
          </w:p>
        </w:tc>
        <w:tc>
          <w:tcPr>
            <w:tcW w:w="40" w:type="dxa"/>
          </w:tcPr>
          <w:p w14:paraId="7DFE5A5D" w14:textId="77777777" w:rsidR="00811BBA" w:rsidRPr="0057141C" w:rsidRDefault="00811BBA" w:rsidP="000F7B24">
            <w:pPr>
              <w:snapToGrid w:val="0"/>
              <w:rPr>
                <w:sz w:val="22"/>
              </w:rPr>
            </w:pPr>
          </w:p>
        </w:tc>
        <w:tc>
          <w:tcPr>
            <w:tcW w:w="40" w:type="dxa"/>
          </w:tcPr>
          <w:p w14:paraId="21DD8C1C" w14:textId="77777777" w:rsidR="00811BBA" w:rsidRPr="0057141C" w:rsidRDefault="00811BBA" w:rsidP="000F7B24">
            <w:pPr>
              <w:snapToGrid w:val="0"/>
              <w:rPr>
                <w:sz w:val="22"/>
              </w:rPr>
            </w:pPr>
          </w:p>
        </w:tc>
        <w:tc>
          <w:tcPr>
            <w:tcW w:w="40" w:type="dxa"/>
          </w:tcPr>
          <w:p w14:paraId="4B54DE6B" w14:textId="77777777" w:rsidR="00811BBA" w:rsidRPr="0057141C" w:rsidRDefault="00811BBA" w:rsidP="000F7B24">
            <w:pPr>
              <w:snapToGrid w:val="0"/>
              <w:rPr>
                <w:sz w:val="22"/>
              </w:rPr>
            </w:pPr>
          </w:p>
        </w:tc>
        <w:tc>
          <w:tcPr>
            <w:tcW w:w="23" w:type="dxa"/>
          </w:tcPr>
          <w:p w14:paraId="11E59D52" w14:textId="77777777" w:rsidR="00811BBA" w:rsidRPr="0057141C" w:rsidRDefault="00811BBA" w:rsidP="000F7B24">
            <w:pPr>
              <w:snapToGrid w:val="0"/>
              <w:rPr>
                <w:sz w:val="22"/>
              </w:rPr>
            </w:pPr>
          </w:p>
        </w:tc>
        <w:tc>
          <w:tcPr>
            <w:tcW w:w="57" w:type="dxa"/>
          </w:tcPr>
          <w:p w14:paraId="30D0FC3A" w14:textId="77777777" w:rsidR="00811BBA" w:rsidRPr="0057141C" w:rsidRDefault="00811BBA" w:rsidP="000F7B24">
            <w:pPr>
              <w:snapToGrid w:val="0"/>
              <w:rPr>
                <w:sz w:val="22"/>
              </w:rPr>
            </w:pPr>
          </w:p>
        </w:tc>
      </w:tr>
    </w:tbl>
    <w:p w14:paraId="132FE27B" w14:textId="77777777" w:rsidR="00811BBA" w:rsidRPr="0057141C" w:rsidRDefault="00811BBA" w:rsidP="00811BBA">
      <w:r w:rsidRPr="0057141C">
        <w:rPr>
          <w:b/>
          <w:sz w:val="32"/>
        </w:rPr>
        <w:lastRenderedPageBreak/>
        <w:t xml:space="preserve">Fiche n° 3 : Modèle de note d’activité </w:t>
      </w:r>
      <w:r w:rsidRPr="0057141C">
        <w:rPr>
          <w:b/>
        </w:rPr>
        <w:t>(4 pages maximum)</w:t>
      </w:r>
    </w:p>
    <w:p w14:paraId="2F1032F2" w14:textId="77777777" w:rsidR="00811BBA" w:rsidRPr="0057141C" w:rsidRDefault="00811BBA" w:rsidP="00811BBA">
      <w:r w:rsidRPr="0057141C">
        <w:t>(</w:t>
      </w:r>
      <w:proofErr w:type="gramStart"/>
      <w:r w:rsidRPr="0057141C">
        <w:t>à</w:t>
      </w:r>
      <w:proofErr w:type="gramEnd"/>
      <w:r w:rsidRPr="0057141C">
        <w:t xml:space="preserve"> compléter pour une demande de subvention sélective à l’action radiophonique)</w:t>
      </w:r>
    </w:p>
    <w:p w14:paraId="1B7F327A" w14:textId="77777777" w:rsidR="00811BBA" w:rsidRPr="0057141C" w:rsidRDefault="00811BBA" w:rsidP="00811BBA">
      <w:pPr>
        <w:jc w:val="both"/>
        <w:rPr>
          <w:sz w:val="20"/>
        </w:rPr>
      </w:pPr>
    </w:p>
    <w:p w14:paraId="79C02D83" w14:textId="77777777" w:rsidR="00811BBA" w:rsidRPr="0057141C" w:rsidRDefault="00811BBA" w:rsidP="00811BBA">
      <w:pPr>
        <w:jc w:val="both"/>
      </w:pPr>
      <w:r w:rsidRPr="0057141C">
        <w:rPr>
          <w:b/>
          <w:sz w:val="20"/>
        </w:rPr>
        <w:t>Seules les actions décrites dans la note d’activité et étayées par des pièces justificatives numérotées et jointes au présent dossier, probantes et de nature à éclairer l’administration, seront prises en compte.</w:t>
      </w:r>
      <w:r w:rsidRPr="0057141C">
        <w:rPr>
          <w:sz w:val="20"/>
        </w:rPr>
        <w:t xml:space="preserve"> Vous devez indiquer dans la colonne de droite le numéro des pièces justificatives fournies (un récapitulatif des pièces justificatives indiquant la nature de chacune peut être joint en annexe au dossier). </w:t>
      </w:r>
    </w:p>
    <w:p w14:paraId="5C9EE776" w14:textId="77777777" w:rsidR="00811BBA" w:rsidRPr="0057141C" w:rsidRDefault="00811BBA" w:rsidP="00811BBA">
      <w:pPr>
        <w:jc w:val="both"/>
        <w:rPr>
          <w:sz w:val="20"/>
        </w:rPr>
      </w:pPr>
    </w:p>
    <w:p w14:paraId="572270DC" w14:textId="77777777" w:rsidR="00811BBA" w:rsidRPr="0057141C" w:rsidRDefault="00811BBA" w:rsidP="00811BBA">
      <w:pPr>
        <w:jc w:val="both"/>
        <w:rPr>
          <w:sz w:val="20"/>
        </w:rPr>
      </w:pPr>
    </w:p>
    <w:p w14:paraId="5F507D57" w14:textId="77777777" w:rsidR="00811BBA" w:rsidRPr="0057141C" w:rsidRDefault="00811BBA" w:rsidP="00811BBA">
      <w:pPr>
        <w:jc w:val="both"/>
        <w:rPr>
          <w:sz w:val="20"/>
        </w:rPr>
      </w:pPr>
    </w:p>
    <w:p w14:paraId="2DE54F25" w14:textId="77777777" w:rsidR="00811BBA" w:rsidRPr="0057141C" w:rsidRDefault="00811BBA" w:rsidP="00811BBA">
      <w:pPr>
        <w:jc w:val="both"/>
        <w:rPr>
          <w:sz w:val="20"/>
        </w:rPr>
      </w:pPr>
    </w:p>
    <w:tbl>
      <w:tblPr>
        <w:tblW w:w="0" w:type="auto"/>
        <w:tblInd w:w="-698" w:type="dxa"/>
        <w:tblLayout w:type="fixed"/>
        <w:tblCellMar>
          <w:left w:w="70" w:type="dxa"/>
          <w:right w:w="70" w:type="dxa"/>
        </w:tblCellMar>
        <w:tblLook w:val="0000" w:firstRow="0" w:lastRow="0" w:firstColumn="0" w:lastColumn="0" w:noHBand="0" w:noVBand="0"/>
      </w:tblPr>
      <w:tblGrid>
        <w:gridCol w:w="9614"/>
        <w:gridCol w:w="1490"/>
      </w:tblGrid>
      <w:tr w:rsidR="00811BBA" w:rsidRPr="0057141C" w14:paraId="6D42A071" w14:textId="77777777" w:rsidTr="000F7B24">
        <w:trPr>
          <w:cantSplit/>
          <w:trHeight w:val="519"/>
        </w:trPr>
        <w:tc>
          <w:tcPr>
            <w:tcW w:w="11104" w:type="dxa"/>
            <w:gridSpan w:val="2"/>
            <w:tcBorders>
              <w:top w:val="single" w:sz="4" w:space="0" w:color="000000"/>
              <w:left w:val="single" w:sz="4" w:space="0" w:color="000000"/>
              <w:bottom w:val="single" w:sz="4" w:space="0" w:color="000000"/>
              <w:right w:val="single" w:sz="4" w:space="0" w:color="000000"/>
            </w:tcBorders>
            <w:shd w:val="clear" w:color="auto" w:fill="auto"/>
          </w:tcPr>
          <w:p w14:paraId="5119FE6E" w14:textId="77777777" w:rsidR="00811BBA" w:rsidRPr="0057141C" w:rsidRDefault="00811BBA" w:rsidP="000F7B24">
            <w:pPr>
              <w:snapToGrid w:val="0"/>
            </w:pPr>
            <w:r w:rsidRPr="0057141C">
              <w:rPr>
                <w:rFonts w:ascii="Arial" w:hAnsi="Arial" w:cs="Arial"/>
                <w:sz w:val="32"/>
              </w:rPr>
              <w:t>Radio :</w:t>
            </w:r>
          </w:p>
        </w:tc>
      </w:tr>
      <w:tr w:rsidR="00811BBA" w:rsidRPr="0057141C" w14:paraId="4027DF0D" w14:textId="77777777" w:rsidTr="000F7B24">
        <w:trPr>
          <w:cantSplit/>
          <w:trHeight w:val="368"/>
        </w:trPr>
        <w:tc>
          <w:tcPr>
            <w:tcW w:w="11104" w:type="dxa"/>
            <w:gridSpan w:val="2"/>
            <w:tcBorders>
              <w:top w:val="single" w:sz="4" w:space="0" w:color="000000"/>
              <w:left w:val="single" w:sz="4" w:space="0" w:color="000000"/>
              <w:bottom w:val="single" w:sz="4" w:space="0" w:color="000000"/>
              <w:right w:val="single" w:sz="4" w:space="0" w:color="000000"/>
            </w:tcBorders>
            <w:shd w:val="clear" w:color="auto" w:fill="auto"/>
          </w:tcPr>
          <w:p w14:paraId="30121121" w14:textId="77777777" w:rsidR="00811BBA" w:rsidRPr="0057141C" w:rsidRDefault="00811BBA" w:rsidP="00811BBA">
            <w:pPr>
              <w:pStyle w:val="Titre6"/>
              <w:numPr>
                <w:ilvl w:val="5"/>
                <w:numId w:val="3"/>
              </w:numPr>
              <w:tabs>
                <w:tab w:val="clear" w:pos="0"/>
                <w:tab w:val="num" w:pos="709"/>
              </w:tabs>
              <w:snapToGrid w:val="0"/>
              <w:ind w:left="0" w:firstLine="0"/>
            </w:pPr>
            <w:r w:rsidRPr="0057141C">
              <w:t xml:space="preserve">Activité de l’année : </w:t>
            </w:r>
            <w:r>
              <w:t>2024</w:t>
            </w:r>
          </w:p>
        </w:tc>
      </w:tr>
      <w:tr w:rsidR="00811BBA" w:rsidRPr="0057141C" w14:paraId="127258D8"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54A4DB2D" w14:textId="77777777" w:rsidR="00811BBA" w:rsidRPr="0057141C" w:rsidRDefault="00811BBA" w:rsidP="000F7B24">
            <w:pPr>
              <w:pStyle w:val="En-tte"/>
              <w:tabs>
                <w:tab w:val="clear" w:pos="4536"/>
                <w:tab w:val="clear" w:pos="9072"/>
              </w:tabs>
              <w:snapToGrid w:val="0"/>
            </w:pPr>
            <w:r w:rsidRPr="0057141C">
              <w:rPr>
                <w:rFonts w:ascii="Arial" w:hAnsi="Arial" w:cs="Arial"/>
                <w:b/>
              </w:rPr>
              <w:t>Description des actions</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537924F0" w14:textId="77777777" w:rsidR="00811BBA" w:rsidRPr="0057141C" w:rsidRDefault="00811BBA" w:rsidP="000F7B24">
            <w:pPr>
              <w:pStyle w:val="En-tte"/>
              <w:tabs>
                <w:tab w:val="clear" w:pos="4536"/>
                <w:tab w:val="clear" w:pos="9072"/>
              </w:tabs>
              <w:snapToGrid w:val="0"/>
            </w:pPr>
            <w:r w:rsidRPr="0057141C">
              <w:rPr>
                <w:rFonts w:ascii="Arial" w:hAnsi="Arial" w:cs="Arial"/>
                <w:b/>
                <w:sz w:val="22"/>
                <w:szCs w:val="22"/>
              </w:rPr>
              <w:t>N° des</w:t>
            </w:r>
          </w:p>
          <w:p w14:paraId="698AF1FD" w14:textId="77777777" w:rsidR="00811BBA" w:rsidRPr="0057141C" w:rsidRDefault="00811BBA" w:rsidP="000F7B24">
            <w:pPr>
              <w:pStyle w:val="En-tte"/>
              <w:tabs>
                <w:tab w:val="clear" w:pos="4536"/>
                <w:tab w:val="clear" w:pos="9072"/>
              </w:tabs>
            </w:pPr>
            <w:r w:rsidRPr="0057141C">
              <w:rPr>
                <w:rFonts w:ascii="Arial" w:hAnsi="Arial" w:cs="Arial"/>
                <w:b/>
                <w:sz w:val="22"/>
                <w:szCs w:val="22"/>
              </w:rPr>
              <w:t xml:space="preserve">Pièces jointes </w:t>
            </w:r>
          </w:p>
        </w:tc>
      </w:tr>
      <w:tr w:rsidR="00811BBA" w:rsidRPr="0057141C" w14:paraId="73F0A53F"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47C71974" w14:textId="77777777" w:rsidR="00811BBA" w:rsidRPr="0057141C" w:rsidRDefault="00811BBA" w:rsidP="000F7B24">
            <w:pPr>
              <w:pStyle w:val="En-tte"/>
              <w:tabs>
                <w:tab w:val="clear" w:pos="4536"/>
                <w:tab w:val="clear" w:pos="9072"/>
              </w:tabs>
              <w:snapToGrid w:val="0"/>
            </w:pPr>
            <w:r w:rsidRPr="0057141C">
              <w:rPr>
                <w:rFonts w:ascii="Arial" w:hAnsi="Arial" w:cs="Arial"/>
              </w:rPr>
              <w:t>0. Présentation générale</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3C285FD1" w14:textId="77777777" w:rsidR="00811BBA" w:rsidRPr="0057141C" w:rsidRDefault="00811BBA" w:rsidP="000F7B24">
            <w:pPr>
              <w:pStyle w:val="En-tte"/>
              <w:tabs>
                <w:tab w:val="clear" w:pos="4536"/>
                <w:tab w:val="clear" w:pos="9072"/>
              </w:tabs>
              <w:snapToGrid w:val="0"/>
              <w:rPr>
                <w:rFonts w:ascii="Arial" w:hAnsi="Arial" w:cs="Arial"/>
              </w:rPr>
            </w:pPr>
          </w:p>
        </w:tc>
      </w:tr>
      <w:tr w:rsidR="00811BBA" w:rsidRPr="0057141C" w14:paraId="1767106F"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7200574C" w14:textId="77777777" w:rsidR="00811BBA" w:rsidRPr="0057141C" w:rsidRDefault="00811BBA" w:rsidP="000F7B24">
            <w:pPr>
              <w:pStyle w:val="En-tte"/>
              <w:tabs>
                <w:tab w:val="clear" w:pos="4536"/>
                <w:tab w:val="clear" w:pos="9072"/>
              </w:tabs>
              <w:snapToGrid w:val="0"/>
              <w:rPr>
                <w:rFonts w:ascii="Arial" w:hAnsi="Arial" w:cs="Arial"/>
              </w:rPr>
            </w:pPr>
          </w:p>
          <w:p w14:paraId="1221F0BA" w14:textId="77777777" w:rsidR="00811BBA" w:rsidRPr="0057141C" w:rsidRDefault="00811BBA" w:rsidP="000F7B24">
            <w:pPr>
              <w:pStyle w:val="En-tte"/>
              <w:tabs>
                <w:tab w:val="clear" w:pos="4536"/>
                <w:tab w:val="clear" w:pos="9072"/>
              </w:tabs>
              <w:rPr>
                <w:rFonts w:ascii="Arial" w:hAnsi="Arial" w:cs="Arial"/>
              </w:rPr>
            </w:pPr>
          </w:p>
          <w:p w14:paraId="3B1CDBA0" w14:textId="77777777" w:rsidR="00811BBA" w:rsidRPr="0057141C" w:rsidRDefault="00811BBA" w:rsidP="000F7B24">
            <w:pPr>
              <w:pStyle w:val="En-tte"/>
              <w:tabs>
                <w:tab w:val="clear" w:pos="4536"/>
                <w:tab w:val="clear" w:pos="9072"/>
              </w:tabs>
              <w:rPr>
                <w:rFonts w:ascii="Arial" w:hAnsi="Arial" w:cs="Arial"/>
              </w:rPr>
            </w:pPr>
          </w:p>
          <w:p w14:paraId="5D224A9C" w14:textId="77777777" w:rsidR="00811BBA" w:rsidRPr="0057141C" w:rsidRDefault="00811BBA" w:rsidP="000F7B24">
            <w:pPr>
              <w:pStyle w:val="En-tte"/>
              <w:tabs>
                <w:tab w:val="clear" w:pos="4536"/>
                <w:tab w:val="clear" w:pos="9072"/>
              </w:tabs>
              <w:rPr>
                <w:rFonts w:ascii="Arial" w:hAnsi="Arial" w:cs="Arial"/>
              </w:rPr>
            </w:pPr>
          </w:p>
          <w:p w14:paraId="07953970" w14:textId="77777777" w:rsidR="00811BBA" w:rsidRPr="0057141C" w:rsidRDefault="00811BBA" w:rsidP="000F7B24">
            <w:pPr>
              <w:pStyle w:val="En-tte"/>
              <w:tabs>
                <w:tab w:val="clear" w:pos="4536"/>
                <w:tab w:val="clear" w:pos="9072"/>
              </w:tabs>
              <w:rPr>
                <w:rFonts w:ascii="Arial" w:hAnsi="Arial" w:cs="Arial"/>
              </w:rPr>
            </w:pPr>
          </w:p>
          <w:p w14:paraId="02C92D59" w14:textId="77777777" w:rsidR="00811BBA" w:rsidRPr="0057141C" w:rsidRDefault="00811BBA" w:rsidP="000F7B24">
            <w:pPr>
              <w:pStyle w:val="En-tte"/>
              <w:tabs>
                <w:tab w:val="clear" w:pos="4536"/>
                <w:tab w:val="clear" w:pos="9072"/>
              </w:tabs>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7ADD5086" w14:textId="77777777" w:rsidR="00811BBA" w:rsidRPr="0057141C" w:rsidRDefault="00811BBA" w:rsidP="000F7B24">
            <w:pPr>
              <w:snapToGrid w:val="0"/>
              <w:rPr>
                <w:rFonts w:ascii="Arial" w:hAnsi="Arial" w:cs="Arial"/>
              </w:rPr>
            </w:pPr>
          </w:p>
        </w:tc>
      </w:tr>
      <w:tr w:rsidR="00811BBA" w:rsidRPr="0057141C" w14:paraId="069D62FD" w14:textId="77777777" w:rsidTr="000F7B24">
        <w:trPr>
          <w:trHeight w:val="138"/>
        </w:trPr>
        <w:tc>
          <w:tcPr>
            <w:tcW w:w="9614" w:type="dxa"/>
            <w:tcBorders>
              <w:top w:val="single" w:sz="4" w:space="0" w:color="000000"/>
              <w:left w:val="single" w:sz="4" w:space="0" w:color="000000"/>
              <w:bottom w:val="single" w:sz="4" w:space="0" w:color="000000"/>
            </w:tcBorders>
            <w:shd w:val="clear" w:color="auto" w:fill="auto"/>
          </w:tcPr>
          <w:p w14:paraId="67EE1E28" w14:textId="77777777" w:rsidR="00811BBA" w:rsidRPr="0057141C" w:rsidRDefault="00811BBA" w:rsidP="000F7B24">
            <w:pPr>
              <w:pStyle w:val="En-tte"/>
              <w:tabs>
                <w:tab w:val="clear" w:pos="4536"/>
                <w:tab w:val="clear" w:pos="9072"/>
              </w:tabs>
              <w:snapToGrid w:val="0"/>
              <w:jc w:val="both"/>
            </w:pPr>
            <w:r w:rsidRPr="0057141C">
              <w:rPr>
                <w:rFonts w:ascii="Arial" w:hAnsi="Arial" w:cs="Arial"/>
              </w:rPr>
              <w:t>CRITÈRES PRINCIPAUX</w:t>
            </w:r>
          </w:p>
        </w:tc>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507C856" w14:textId="77777777" w:rsidR="00811BBA" w:rsidRPr="0057141C" w:rsidRDefault="00811BBA" w:rsidP="000F7B24">
            <w:pPr>
              <w:snapToGrid w:val="0"/>
              <w:rPr>
                <w:rFonts w:ascii="Arial" w:hAnsi="Arial" w:cs="Arial"/>
              </w:rPr>
            </w:pPr>
          </w:p>
        </w:tc>
      </w:tr>
      <w:tr w:rsidR="00811BBA" w:rsidRPr="0057141C" w14:paraId="5E2ED755" w14:textId="77777777" w:rsidTr="000F7B24">
        <w:trPr>
          <w:trHeight w:val="138"/>
        </w:trPr>
        <w:tc>
          <w:tcPr>
            <w:tcW w:w="9614" w:type="dxa"/>
            <w:tcBorders>
              <w:left w:val="single" w:sz="4" w:space="0" w:color="000000"/>
              <w:bottom w:val="single" w:sz="4" w:space="0" w:color="000000"/>
            </w:tcBorders>
            <w:shd w:val="clear" w:color="auto" w:fill="auto"/>
          </w:tcPr>
          <w:p w14:paraId="5EEB2BEC" w14:textId="77777777" w:rsidR="00811BBA" w:rsidRPr="0057141C" w:rsidRDefault="00811BBA" w:rsidP="000F7B24">
            <w:pPr>
              <w:pStyle w:val="En-tte"/>
              <w:tabs>
                <w:tab w:val="clear" w:pos="4536"/>
                <w:tab w:val="clear" w:pos="9072"/>
              </w:tabs>
              <w:snapToGrid w:val="0"/>
              <w:jc w:val="both"/>
            </w:pPr>
            <w:r w:rsidRPr="0057141C">
              <w:rPr>
                <w:rFonts w:ascii="Arial" w:hAnsi="Arial" w:cs="Arial"/>
              </w:rPr>
              <w:t>1. Actions culturelles et éducatives</w:t>
            </w:r>
          </w:p>
        </w:tc>
        <w:tc>
          <w:tcPr>
            <w:tcW w:w="1490" w:type="dxa"/>
            <w:vMerge/>
            <w:tcBorders>
              <w:top w:val="single" w:sz="4" w:space="0" w:color="000000"/>
              <w:left w:val="single" w:sz="4" w:space="0" w:color="000000"/>
              <w:bottom w:val="single" w:sz="4" w:space="0" w:color="000000"/>
              <w:right w:val="single" w:sz="4" w:space="0" w:color="000000"/>
            </w:tcBorders>
            <w:shd w:val="clear" w:color="auto" w:fill="auto"/>
          </w:tcPr>
          <w:p w14:paraId="7F00D66C" w14:textId="77777777" w:rsidR="00811BBA" w:rsidRPr="0057141C" w:rsidRDefault="00811BBA" w:rsidP="000F7B24">
            <w:pPr>
              <w:snapToGrid w:val="0"/>
              <w:rPr>
                <w:rFonts w:ascii="Arial" w:hAnsi="Arial" w:cs="Arial"/>
              </w:rPr>
            </w:pPr>
          </w:p>
        </w:tc>
      </w:tr>
      <w:tr w:rsidR="00811BBA" w:rsidRPr="0057141C" w14:paraId="37FEF347"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4607B983" w14:textId="77777777" w:rsidR="00811BBA" w:rsidRPr="0057141C" w:rsidRDefault="00811BBA" w:rsidP="000F7B24">
            <w:pPr>
              <w:snapToGrid w:val="0"/>
              <w:rPr>
                <w:rFonts w:ascii="Arial" w:hAnsi="Arial" w:cs="Arial"/>
              </w:rPr>
            </w:pPr>
          </w:p>
          <w:p w14:paraId="3164A411" w14:textId="77777777" w:rsidR="00811BBA" w:rsidRPr="0057141C" w:rsidRDefault="00811BBA" w:rsidP="000F7B24">
            <w:pPr>
              <w:rPr>
                <w:rFonts w:ascii="Arial" w:hAnsi="Arial" w:cs="Arial"/>
              </w:rPr>
            </w:pPr>
          </w:p>
          <w:p w14:paraId="7CF6F2F8" w14:textId="77777777" w:rsidR="00811BBA" w:rsidRPr="0057141C" w:rsidRDefault="00811BBA" w:rsidP="000F7B24">
            <w:pPr>
              <w:rPr>
                <w:rFonts w:ascii="Arial" w:hAnsi="Arial" w:cs="Arial"/>
              </w:rPr>
            </w:pPr>
          </w:p>
          <w:p w14:paraId="28D40949" w14:textId="77777777" w:rsidR="00811BBA" w:rsidRPr="0057141C" w:rsidRDefault="00811BBA" w:rsidP="000F7B24">
            <w:pPr>
              <w:rPr>
                <w:rFonts w:ascii="Arial" w:hAnsi="Arial" w:cs="Arial"/>
              </w:rPr>
            </w:pPr>
          </w:p>
          <w:p w14:paraId="6974EC4A" w14:textId="77777777" w:rsidR="00811BBA" w:rsidRPr="0057141C" w:rsidRDefault="00811BBA" w:rsidP="000F7B24">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4599CA9E" w14:textId="77777777" w:rsidR="00811BBA" w:rsidRPr="0057141C" w:rsidRDefault="00811BBA" w:rsidP="000F7B24">
            <w:pPr>
              <w:snapToGrid w:val="0"/>
              <w:rPr>
                <w:rFonts w:ascii="Arial" w:hAnsi="Arial" w:cs="Arial"/>
              </w:rPr>
            </w:pPr>
          </w:p>
        </w:tc>
      </w:tr>
      <w:tr w:rsidR="00811BBA" w:rsidRPr="0057141C" w14:paraId="67986CF6" w14:textId="77777777" w:rsidTr="000F7B24">
        <w:trPr>
          <w:trHeight w:val="230"/>
        </w:trPr>
        <w:tc>
          <w:tcPr>
            <w:tcW w:w="9614" w:type="dxa"/>
            <w:tcBorders>
              <w:top w:val="single" w:sz="4" w:space="0" w:color="000000"/>
              <w:left w:val="single" w:sz="4" w:space="0" w:color="000000"/>
              <w:bottom w:val="single" w:sz="4" w:space="0" w:color="000000"/>
            </w:tcBorders>
            <w:shd w:val="clear" w:color="auto" w:fill="auto"/>
          </w:tcPr>
          <w:p w14:paraId="4AC7C981" w14:textId="77777777" w:rsidR="00811BBA" w:rsidRPr="0057141C" w:rsidRDefault="00811BBA" w:rsidP="000F7B24">
            <w:pPr>
              <w:pStyle w:val="Notedebasdepage"/>
              <w:snapToGrid w:val="0"/>
              <w:jc w:val="both"/>
            </w:pPr>
            <w:r w:rsidRPr="0057141C">
              <w:rPr>
                <w:rFonts w:ascii="Arial" w:hAnsi="Arial" w:cs="Arial"/>
              </w:rPr>
              <w:t xml:space="preserve">2. </w:t>
            </w:r>
            <w:r w:rsidRPr="0057141C">
              <w:rPr>
                <w:rFonts w:ascii="Arial" w:hAnsi="Arial" w:cs="Arial"/>
                <w:sz w:val="24"/>
                <w:szCs w:val="24"/>
              </w:rPr>
              <w:t>Action en faveur de l'intégration et de la lutte contre les discriminations</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6D8A241D" w14:textId="77777777" w:rsidR="00811BBA" w:rsidRPr="0057141C" w:rsidRDefault="00811BBA" w:rsidP="000F7B24">
            <w:pPr>
              <w:snapToGrid w:val="0"/>
              <w:rPr>
                <w:rFonts w:ascii="Arial" w:hAnsi="Arial" w:cs="Arial"/>
              </w:rPr>
            </w:pPr>
          </w:p>
        </w:tc>
      </w:tr>
      <w:tr w:rsidR="00811BBA" w:rsidRPr="0057141C" w14:paraId="5DD7F2FD"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5D990018" w14:textId="77777777" w:rsidR="00811BBA" w:rsidRPr="0057141C" w:rsidRDefault="00811BBA" w:rsidP="000F7B24">
            <w:pPr>
              <w:snapToGrid w:val="0"/>
              <w:rPr>
                <w:rFonts w:ascii="Arial" w:hAnsi="Arial" w:cs="Arial"/>
              </w:rPr>
            </w:pPr>
          </w:p>
          <w:p w14:paraId="51A573AE" w14:textId="77777777" w:rsidR="00811BBA" w:rsidRPr="0057141C" w:rsidRDefault="00811BBA" w:rsidP="000F7B24">
            <w:pPr>
              <w:rPr>
                <w:rFonts w:ascii="Arial" w:hAnsi="Arial" w:cs="Arial"/>
              </w:rPr>
            </w:pPr>
          </w:p>
          <w:p w14:paraId="5353C7AE" w14:textId="77777777" w:rsidR="00811BBA" w:rsidRPr="0057141C" w:rsidRDefault="00811BBA" w:rsidP="000F7B24">
            <w:pPr>
              <w:rPr>
                <w:rFonts w:ascii="Arial" w:hAnsi="Arial" w:cs="Arial"/>
              </w:rPr>
            </w:pPr>
          </w:p>
          <w:p w14:paraId="50204683" w14:textId="77777777" w:rsidR="00811BBA" w:rsidRPr="0057141C" w:rsidRDefault="00811BBA" w:rsidP="000F7B24">
            <w:pPr>
              <w:rPr>
                <w:rFonts w:ascii="Arial" w:hAnsi="Arial" w:cs="Arial"/>
              </w:rPr>
            </w:pPr>
          </w:p>
          <w:p w14:paraId="013DE370" w14:textId="77777777" w:rsidR="00811BBA" w:rsidRPr="0057141C" w:rsidRDefault="00811BBA" w:rsidP="000F7B24">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3E4AFCFB" w14:textId="77777777" w:rsidR="00811BBA" w:rsidRPr="0057141C" w:rsidRDefault="00811BBA" w:rsidP="000F7B24">
            <w:pPr>
              <w:snapToGrid w:val="0"/>
              <w:rPr>
                <w:rFonts w:ascii="Arial" w:hAnsi="Arial" w:cs="Arial"/>
              </w:rPr>
            </w:pPr>
          </w:p>
        </w:tc>
      </w:tr>
      <w:tr w:rsidR="00811BBA" w:rsidRPr="0057141C" w14:paraId="59FE3898"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4091B5FE" w14:textId="77777777" w:rsidR="00811BBA" w:rsidRPr="0057141C" w:rsidRDefault="00811BBA" w:rsidP="000F7B24">
            <w:pPr>
              <w:snapToGrid w:val="0"/>
            </w:pPr>
            <w:r w:rsidRPr="0057141C">
              <w:rPr>
                <w:rFonts w:ascii="Arial" w:hAnsi="Arial" w:cs="Arial"/>
              </w:rPr>
              <w:t>3. Actions en faveur de l'environnement et du développement local</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30FFA232" w14:textId="77777777" w:rsidR="00811BBA" w:rsidRPr="0057141C" w:rsidRDefault="00811BBA" w:rsidP="000F7B24">
            <w:pPr>
              <w:snapToGrid w:val="0"/>
              <w:rPr>
                <w:rFonts w:ascii="Arial" w:hAnsi="Arial" w:cs="Arial"/>
              </w:rPr>
            </w:pPr>
          </w:p>
        </w:tc>
      </w:tr>
      <w:tr w:rsidR="00811BBA" w:rsidRPr="0057141C" w14:paraId="3EF0C0EA"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08CE16A8" w14:textId="77777777" w:rsidR="00811BBA" w:rsidRPr="0057141C" w:rsidRDefault="00811BBA" w:rsidP="000F7B24">
            <w:pPr>
              <w:snapToGrid w:val="0"/>
              <w:rPr>
                <w:rFonts w:ascii="Arial" w:hAnsi="Arial" w:cs="Arial"/>
              </w:rPr>
            </w:pPr>
          </w:p>
          <w:p w14:paraId="6547F309" w14:textId="77777777" w:rsidR="00811BBA" w:rsidRPr="0057141C" w:rsidRDefault="00811BBA" w:rsidP="000F7B24">
            <w:pPr>
              <w:rPr>
                <w:rFonts w:ascii="Arial" w:hAnsi="Arial" w:cs="Arial"/>
              </w:rPr>
            </w:pPr>
          </w:p>
          <w:p w14:paraId="14438F77" w14:textId="77777777" w:rsidR="00811BBA" w:rsidRPr="0057141C" w:rsidRDefault="00811BBA" w:rsidP="000F7B24">
            <w:pPr>
              <w:rPr>
                <w:rFonts w:ascii="Arial" w:hAnsi="Arial" w:cs="Arial"/>
              </w:rPr>
            </w:pPr>
          </w:p>
          <w:p w14:paraId="7EE390FB" w14:textId="77777777" w:rsidR="00811BBA" w:rsidRPr="0057141C" w:rsidRDefault="00811BBA" w:rsidP="000F7B24">
            <w:pPr>
              <w:rPr>
                <w:rFonts w:ascii="Arial" w:hAnsi="Arial" w:cs="Arial"/>
              </w:rPr>
            </w:pPr>
          </w:p>
          <w:p w14:paraId="7B3DFBB2" w14:textId="77777777" w:rsidR="00811BBA" w:rsidRPr="0057141C" w:rsidRDefault="00811BBA" w:rsidP="000F7B24">
            <w:pPr>
              <w:rPr>
                <w:rFonts w:ascii="Arial" w:hAnsi="Arial" w:cs="Arial"/>
              </w:rPr>
            </w:pPr>
          </w:p>
          <w:p w14:paraId="13EDC817" w14:textId="77777777" w:rsidR="00811BBA" w:rsidRPr="0057141C" w:rsidRDefault="00811BBA" w:rsidP="000F7B24">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2421C78A" w14:textId="77777777" w:rsidR="00811BBA" w:rsidRPr="0057141C" w:rsidRDefault="00811BBA" w:rsidP="000F7B24">
            <w:pPr>
              <w:snapToGrid w:val="0"/>
              <w:rPr>
                <w:rFonts w:ascii="Arial" w:hAnsi="Arial" w:cs="Arial"/>
              </w:rPr>
            </w:pPr>
          </w:p>
        </w:tc>
      </w:tr>
      <w:tr w:rsidR="00811BBA" w:rsidRPr="0057141C" w14:paraId="2A176199" w14:textId="77777777" w:rsidTr="000F7B24">
        <w:trPr>
          <w:trHeight w:val="115"/>
        </w:trPr>
        <w:tc>
          <w:tcPr>
            <w:tcW w:w="9614" w:type="dxa"/>
            <w:tcBorders>
              <w:top w:val="single" w:sz="4" w:space="0" w:color="000000"/>
              <w:left w:val="single" w:sz="4" w:space="0" w:color="000000"/>
              <w:bottom w:val="single" w:sz="4" w:space="0" w:color="000000"/>
            </w:tcBorders>
            <w:shd w:val="clear" w:color="auto" w:fill="auto"/>
          </w:tcPr>
          <w:p w14:paraId="3525AB4C" w14:textId="77777777" w:rsidR="00811BBA" w:rsidRPr="0057141C" w:rsidRDefault="00811BBA" w:rsidP="000F7B24">
            <w:pPr>
              <w:snapToGrid w:val="0"/>
              <w:jc w:val="both"/>
            </w:pPr>
            <w:r w:rsidRPr="0057141C">
              <w:rPr>
                <w:rFonts w:ascii="Arial" w:hAnsi="Arial" w:cs="Arial"/>
              </w:rPr>
              <w:t>CRITÈRES COMPLÉMENTAIRES</w:t>
            </w:r>
          </w:p>
        </w:tc>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2957BB" w14:textId="77777777" w:rsidR="00811BBA" w:rsidRPr="0057141C" w:rsidRDefault="00811BBA" w:rsidP="000F7B24">
            <w:pPr>
              <w:snapToGrid w:val="0"/>
              <w:rPr>
                <w:rFonts w:ascii="Arial" w:hAnsi="Arial" w:cs="Arial"/>
              </w:rPr>
            </w:pPr>
          </w:p>
        </w:tc>
      </w:tr>
      <w:tr w:rsidR="00811BBA" w:rsidRPr="0057141C" w14:paraId="274F4987" w14:textId="77777777" w:rsidTr="000F7B24">
        <w:trPr>
          <w:trHeight w:val="115"/>
        </w:trPr>
        <w:tc>
          <w:tcPr>
            <w:tcW w:w="9614" w:type="dxa"/>
            <w:tcBorders>
              <w:left w:val="single" w:sz="4" w:space="0" w:color="000000"/>
              <w:bottom w:val="single" w:sz="4" w:space="0" w:color="000000"/>
            </w:tcBorders>
            <w:shd w:val="clear" w:color="auto" w:fill="auto"/>
          </w:tcPr>
          <w:p w14:paraId="5E07FB0E" w14:textId="77777777" w:rsidR="00811BBA" w:rsidRPr="0057141C" w:rsidRDefault="00811BBA" w:rsidP="000F7B24">
            <w:pPr>
              <w:snapToGrid w:val="0"/>
              <w:jc w:val="both"/>
            </w:pPr>
            <w:r w:rsidRPr="0057141C">
              <w:t>1. Diversification des ressources</w:t>
            </w:r>
          </w:p>
        </w:tc>
        <w:tc>
          <w:tcPr>
            <w:tcW w:w="1490" w:type="dxa"/>
            <w:vMerge/>
            <w:tcBorders>
              <w:top w:val="single" w:sz="4" w:space="0" w:color="000000"/>
              <w:left w:val="single" w:sz="4" w:space="0" w:color="000000"/>
              <w:bottom w:val="single" w:sz="4" w:space="0" w:color="000000"/>
              <w:right w:val="single" w:sz="4" w:space="0" w:color="000000"/>
            </w:tcBorders>
            <w:shd w:val="clear" w:color="auto" w:fill="auto"/>
          </w:tcPr>
          <w:p w14:paraId="73373092" w14:textId="77777777" w:rsidR="00811BBA" w:rsidRPr="0057141C" w:rsidRDefault="00811BBA" w:rsidP="000F7B24">
            <w:pPr>
              <w:snapToGrid w:val="0"/>
              <w:rPr>
                <w:rFonts w:ascii="Arial" w:hAnsi="Arial" w:cs="Arial"/>
              </w:rPr>
            </w:pPr>
          </w:p>
        </w:tc>
      </w:tr>
      <w:tr w:rsidR="00811BBA" w:rsidRPr="0057141C" w14:paraId="06A6B73E"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27C47685" w14:textId="77777777" w:rsidR="00811BBA" w:rsidRPr="0057141C" w:rsidRDefault="00811BBA" w:rsidP="000F7B24">
            <w:pPr>
              <w:snapToGrid w:val="0"/>
              <w:rPr>
                <w:rFonts w:ascii="Arial" w:hAnsi="Arial" w:cs="Arial"/>
              </w:rPr>
            </w:pPr>
          </w:p>
          <w:p w14:paraId="370381D1" w14:textId="77777777" w:rsidR="00811BBA" w:rsidRPr="0057141C" w:rsidRDefault="00811BBA" w:rsidP="000F7B24">
            <w:pPr>
              <w:snapToGrid w:val="0"/>
              <w:rPr>
                <w:rFonts w:ascii="Arial" w:hAnsi="Arial" w:cs="Arial"/>
              </w:rPr>
            </w:pPr>
          </w:p>
          <w:p w14:paraId="1C97FCEE" w14:textId="77777777" w:rsidR="00811BBA" w:rsidRPr="0057141C" w:rsidRDefault="00811BBA" w:rsidP="000F7B24">
            <w:pPr>
              <w:rPr>
                <w:rFonts w:ascii="Arial" w:hAnsi="Arial" w:cs="Arial"/>
              </w:rPr>
            </w:pPr>
          </w:p>
          <w:p w14:paraId="0DCEED50" w14:textId="77777777" w:rsidR="00811BBA" w:rsidRPr="0057141C" w:rsidRDefault="00811BBA" w:rsidP="000F7B24">
            <w:pPr>
              <w:rPr>
                <w:rFonts w:ascii="Arial" w:hAnsi="Arial" w:cs="Arial"/>
              </w:rPr>
            </w:pPr>
          </w:p>
          <w:p w14:paraId="5672C80A" w14:textId="77777777" w:rsidR="00811BBA" w:rsidRPr="0057141C" w:rsidRDefault="00811BBA" w:rsidP="000F7B24">
            <w:pPr>
              <w:rPr>
                <w:rFonts w:ascii="Arial" w:hAnsi="Arial" w:cs="Arial"/>
              </w:rPr>
            </w:pPr>
          </w:p>
          <w:p w14:paraId="0C710765" w14:textId="77777777" w:rsidR="00811BBA" w:rsidRPr="0057141C" w:rsidRDefault="00811BBA" w:rsidP="000F7B24">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67356669" w14:textId="77777777" w:rsidR="00811BBA" w:rsidRPr="0057141C" w:rsidRDefault="00811BBA" w:rsidP="000F7B24">
            <w:pPr>
              <w:snapToGrid w:val="0"/>
              <w:rPr>
                <w:rFonts w:ascii="Arial" w:hAnsi="Arial" w:cs="Arial"/>
              </w:rPr>
            </w:pPr>
          </w:p>
        </w:tc>
      </w:tr>
      <w:tr w:rsidR="00811BBA" w:rsidRPr="0057141C" w14:paraId="6FDBD3A1"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44D08AFB" w14:textId="77777777" w:rsidR="00811BBA" w:rsidRPr="0057141C" w:rsidRDefault="00811BBA" w:rsidP="000F7B24">
            <w:pPr>
              <w:snapToGrid w:val="0"/>
              <w:jc w:val="both"/>
            </w:pPr>
            <w:r w:rsidRPr="0057141C">
              <w:rPr>
                <w:rFonts w:ascii="Arial" w:hAnsi="Arial" w:cs="Arial"/>
              </w:rPr>
              <w:t xml:space="preserve">2. Actions de formation professionnelle en faveur des salariés et consolidation des emplois </w:t>
            </w:r>
            <w:r w:rsidRPr="0057141C">
              <w:rPr>
                <w:rFonts w:ascii="Arial" w:hAnsi="Arial" w:cs="Arial"/>
              </w:rPr>
              <w:lastRenderedPageBreak/>
              <w:t>au sein du service radiophonique</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0F70A7A3" w14:textId="77777777" w:rsidR="00811BBA" w:rsidRPr="0057141C" w:rsidRDefault="00811BBA" w:rsidP="000F7B24">
            <w:pPr>
              <w:snapToGrid w:val="0"/>
              <w:rPr>
                <w:rFonts w:ascii="Arial" w:hAnsi="Arial" w:cs="Arial"/>
              </w:rPr>
            </w:pPr>
          </w:p>
        </w:tc>
      </w:tr>
      <w:tr w:rsidR="00811BBA" w:rsidRPr="0057141C" w14:paraId="03564CE8"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5F52C943" w14:textId="77777777" w:rsidR="00811BBA" w:rsidRPr="0057141C" w:rsidRDefault="00811BBA" w:rsidP="000F7B24">
            <w:pPr>
              <w:snapToGrid w:val="0"/>
              <w:rPr>
                <w:rFonts w:ascii="Arial" w:hAnsi="Arial" w:cs="Arial"/>
              </w:rPr>
            </w:pPr>
          </w:p>
          <w:p w14:paraId="06000043" w14:textId="77777777" w:rsidR="00811BBA" w:rsidRPr="0057141C" w:rsidRDefault="00811BBA" w:rsidP="000F7B24">
            <w:pPr>
              <w:rPr>
                <w:rFonts w:ascii="Arial" w:hAnsi="Arial" w:cs="Arial"/>
              </w:rPr>
            </w:pPr>
          </w:p>
          <w:p w14:paraId="4916B38D" w14:textId="77777777" w:rsidR="00811BBA" w:rsidRPr="0057141C" w:rsidRDefault="00811BBA" w:rsidP="000F7B24">
            <w:pPr>
              <w:rPr>
                <w:rFonts w:ascii="Arial" w:hAnsi="Arial" w:cs="Arial"/>
              </w:rPr>
            </w:pPr>
          </w:p>
          <w:p w14:paraId="06F2FE52" w14:textId="77777777" w:rsidR="00811BBA" w:rsidRPr="0057141C" w:rsidRDefault="00811BBA" w:rsidP="000F7B24">
            <w:pPr>
              <w:jc w:val="both"/>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331337F4" w14:textId="77777777" w:rsidR="00811BBA" w:rsidRPr="0057141C" w:rsidRDefault="00811BBA" w:rsidP="000F7B24">
            <w:pPr>
              <w:snapToGrid w:val="0"/>
              <w:rPr>
                <w:rFonts w:ascii="Arial" w:hAnsi="Arial" w:cs="Arial"/>
              </w:rPr>
            </w:pPr>
          </w:p>
        </w:tc>
      </w:tr>
      <w:tr w:rsidR="00811BBA" w:rsidRPr="0057141C" w14:paraId="14BF8C80"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20D11BC7" w14:textId="77777777" w:rsidR="00811BBA" w:rsidRPr="0057141C" w:rsidRDefault="00811BBA" w:rsidP="000F7B24">
            <w:pPr>
              <w:snapToGrid w:val="0"/>
              <w:jc w:val="both"/>
            </w:pPr>
            <w:r w:rsidRPr="0057141C">
              <w:rPr>
                <w:rFonts w:ascii="Arial" w:hAnsi="Arial" w:cs="Arial"/>
              </w:rPr>
              <w:t>3. Participation à des actions collectives en matière de programmes (Actions menées en commun avec d'autres radios : échanges, production de programmes)</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11235D50" w14:textId="77777777" w:rsidR="00811BBA" w:rsidRPr="0057141C" w:rsidRDefault="00811BBA" w:rsidP="000F7B24">
            <w:pPr>
              <w:snapToGrid w:val="0"/>
              <w:rPr>
                <w:rFonts w:ascii="Arial" w:hAnsi="Arial" w:cs="Arial"/>
              </w:rPr>
            </w:pPr>
          </w:p>
        </w:tc>
      </w:tr>
      <w:tr w:rsidR="00811BBA" w:rsidRPr="0057141C" w14:paraId="31A4A146"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137DB417" w14:textId="77777777" w:rsidR="00811BBA" w:rsidRPr="0057141C" w:rsidRDefault="00811BBA" w:rsidP="000F7B24">
            <w:pPr>
              <w:snapToGrid w:val="0"/>
              <w:jc w:val="both"/>
              <w:rPr>
                <w:rFonts w:ascii="Arial" w:hAnsi="Arial" w:cs="Arial"/>
              </w:rPr>
            </w:pPr>
          </w:p>
          <w:p w14:paraId="58728290" w14:textId="77777777" w:rsidR="00811BBA" w:rsidRPr="0057141C" w:rsidRDefault="00811BBA" w:rsidP="000F7B24">
            <w:pPr>
              <w:jc w:val="both"/>
              <w:rPr>
                <w:rFonts w:ascii="Arial" w:hAnsi="Arial" w:cs="Arial"/>
              </w:rPr>
            </w:pPr>
          </w:p>
          <w:p w14:paraId="3C07AE99" w14:textId="77777777" w:rsidR="00811BBA" w:rsidRPr="0057141C" w:rsidRDefault="00811BBA" w:rsidP="000F7B24">
            <w:pPr>
              <w:jc w:val="both"/>
              <w:rPr>
                <w:rFonts w:ascii="Arial" w:hAnsi="Arial" w:cs="Arial"/>
              </w:rPr>
            </w:pPr>
          </w:p>
          <w:p w14:paraId="0DC1E6B9" w14:textId="77777777" w:rsidR="00811BBA" w:rsidRPr="0057141C" w:rsidRDefault="00811BBA" w:rsidP="000F7B24">
            <w:pPr>
              <w:jc w:val="both"/>
              <w:rPr>
                <w:rFonts w:ascii="Arial" w:hAnsi="Arial" w:cs="Arial"/>
              </w:rPr>
            </w:pPr>
          </w:p>
          <w:p w14:paraId="62BCF117" w14:textId="77777777" w:rsidR="00811BBA" w:rsidRPr="0057141C" w:rsidRDefault="00811BBA" w:rsidP="000F7B24">
            <w:pPr>
              <w:jc w:val="both"/>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0579EDCE" w14:textId="77777777" w:rsidR="00811BBA" w:rsidRPr="0057141C" w:rsidRDefault="00811BBA" w:rsidP="000F7B24">
            <w:pPr>
              <w:snapToGrid w:val="0"/>
              <w:rPr>
                <w:rFonts w:ascii="Arial" w:hAnsi="Arial" w:cs="Arial"/>
              </w:rPr>
            </w:pPr>
          </w:p>
        </w:tc>
      </w:tr>
      <w:tr w:rsidR="00811BBA" w:rsidRPr="0057141C" w14:paraId="2D3918FE"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13CBBF11" w14:textId="77777777" w:rsidR="00811BBA" w:rsidRPr="0057141C" w:rsidRDefault="00811BBA" w:rsidP="000F7B24">
            <w:pPr>
              <w:snapToGrid w:val="0"/>
              <w:jc w:val="both"/>
            </w:pPr>
            <w:r w:rsidRPr="0057141C">
              <w:rPr>
                <w:rFonts w:ascii="Arial" w:hAnsi="Arial" w:cs="Arial"/>
              </w:rPr>
              <w:t>4. Part d’émissions produites par le service considéré au sein de la grille de programme</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0A6DB157" w14:textId="77777777" w:rsidR="00811BBA" w:rsidRPr="0057141C" w:rsidRDefault="00811BBA" w:rsidP="000F7B24">
            <w:pPr>
              <w:snapToGrid w:val="0"/>
              <w:rPr>
                <w:rFonts w:ascii="Arial" w:hAnsi="Arial" w:cs="Arial"/>
              </w:rPr>
            </w:pPr>
          </w:p>
        </w:tc>
      </w:tr>
      <w:tr w:rsidR="00811BBA" w:rsidRPr="0057141C" w14:paraId="53116F77" w14:textId="77777777" w:rsidTr="000F7B24">
        <w:trPr>
          <w:trHeight w:val="610"/>
        </w:trPr>
        <w:tc>
          <w:tcPr>
            <w:tcW w:w="9614" w:type="dxa"/>
            <w:tcBorders>
              <w:top w:val="single" w:sz="4" w:space="0" w:color="000000"/>
              <w:left w:val="single" w:sz="4" w:space="0" w:color="000000"/>
              <w:bottom w:val="single" w:sz="4" w:space="0" w:color="000000"/>
            </w:tcBorders>
            <w:shd w:val="clear" w:color="auto" w:fill="auto"/>
          </w:tcPr>
          <w:p w14:paraId="02809F92" w14:textId="77777777" w:rsidR="00811BBA" w:rsidRPr="0057141C" w:rsidRDefault="00811BBA" w:rsidP="000F7B24">
            <w:pPr>
              <w:snapToGrid w:val="0"/>
              <w:rPr>
                <w:rFonts w:ascii="Arial" w:hAnsi="Arial" w:cs="Arial"/>
              </w:rPr>
            </w:pPr>
          </w:p>
          <w:p w14:paraId="1B76489B" w14:textId="77777777" w:rsidR="00811BBA" w:rsidRPr="0057141C" w:rsidRDefault="00811BBA" w:rsidP="000F7B24">
            <w:pPr>
              <w:rPr>
                <w:rFonts w:ascii="Arial" w:hAnsi="Arial" w:cs="Arial"/>
              </w:rPr>
            </w:pPr>
          </w:p>
          <w:p w14:paraId="23CC2E5D" w14:textId="77777777" w:rsidR="00811BBA" w:rsidRPr="0057141C" w:rsidRDefault="00811BBA" w:rsidP="000F7B24">
            <w:pPr>
              <w:rPr>
                <w:rFonts w:ascii="Arial" w:hAnsi="Arial" w:cs="Arial"/>
              </w:rPr>
            </w:pPr>
          </w:p>
          <w:p w14:paraId="6B1B7E46" w14:textId="77777777" w:rsidR="00811BBA" w:rsidRPr="0057141C" w:rsidRDefault="00811BBA" w:rsidP="000F7B24">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18C83121" w14:textId="77777777" w:rsidR="00811BBA" w:rsidRPr="0057141C" w:rsidRDefault="00811BBA" w:rsidP="000F7B24">
            <w:pPr>
              <w:snapToGrid w:val="0"/>
              <w:rPr>
                <w:rFonts w:ascii="Arial" w:hAnsi="Arial" w:cs="Arial"/>
              </w:rPr>
            </w:pPr>
          </w:p>
        </w:tc>
      </w:tr>
    </w:tbl>
    <w:p w14:paraId="587CD646" w14:textId="77777777" w:rsidR="00947812" w:rsidRPr="002E5B16" w:rsidRDefault="00947812" w:rsidP="00811BBA"/>
    <w:sectPr w:rsidR="00947812" w:rsidRPr="002E5B16" w:rsidSect="001E4931">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50F87" w14:textId="77777777" w:rsidR="00C06352" w:rsidRDefault="00C06352" w:rsidP="00095E3B">
      <w:r>
        <w:separator/>
      </w:r>
    </w:p>
  </w:endnote>
  <w:endnote w:type="continuationSeparator" w:id="0">
    <w:p w14:paraId="3F773727" w14:textId="77777777" w:rsidR="00C06352" w:rsidRDefault="00C06352" w:rsidP="00095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754E2" w14:textId="77777777" w:rsidR="00811BBA" w:rsidRDefault="00811BBA">
    <w:r>
      <w:rPr>
        <w:noProof/>
        <w:lang w:eastAsia="fr-FR" w:bidi="ar-SA"/>
      </w:rPr>
      <mc:AlternateContent>
        <mc:Choice Requires="wps">
          <w:drawing>
            <wp:anchor distT="0" distB="0" distL="114300" distR="114300" simplePos="0" relativeHeight="251663360" behindDoc="0" locked="0" layoutInCell="0" allowOverlap="1" wp14:anchorId="1FB6D1D6" wp14:editId="439CB4FE">
              <wp:simplePos x="0" y="0"/>
              <wp:positionH relativeFrom="page">
                <wp:align>center</wp:align>
              </wp:positionH>
              <wp:positionV relativeFrom="page">
                <wp:align>bottom</wp:align>
              </wp:positionV>
              <wp:extent cx="7772400" cy="463550"/>
              <wp:effectExtent l="0" t="0" r="0" b="12700"/>
              <wp:wrapNone/>
              <wp:docPr id="15" name="MSIPCM48114306986ca7b30a0d2734" descr="{&quot;HashCode&quot;:276409400,&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A151FA8" w14:textId="77777777" w:rsidR="00811BBA" w:rsidRPr="0028363C" w:rsidRDefault="00811BBA" w:rsidP="0028363C">
                          <w:pPr>
                            <w:jc w:val="center"/>
                            <w:rPr>
                              <w:rFonts w:ascii="Calibri" w:hAnsi="Calibri" w:cs="Calibri"/>
                              <w:color w:val="008000"/>
                            </w:rPr>
                          </w:pPr>
                          <w:r w:rsidRPr="0028363C">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1FB6D1D6" id="_x0000_t202" coordsize="21600,21600" o:spt="202" path="m,l,21600r21600,l21600,xe">
              <v:stroke joinstyle="miter"/>
              <v:path gradientshapeok="t" o:connecttype="rect"/>
            </v:shapetype>
            <v:shape id="MSIPCM48114306986ca7b30a0d2734" o:spid="_x0000_s1026" type="#_x0000_t202" alt="{&quot;HashCode&quot;:276409400,&quot;Height&quot;:9999999.0,&quot;Width&quot;:9999999.0,&quot;Placement&quot;:&quot;Footer&quot;,&quot;Index&quot;:&quot;Primary&quot;,&quot;Section&quot;:1,&quot;Top&quot;:0.0,&quot;Left&quot;:0.0}" style="position:absolute;margin-left:0;margin-top:0;width:612pt;height:36.5pt;z-index:251663360;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" o:allowincell="f" filled="f" stroked="f" strokeweight=".5pt">
              <v:textbox inset=",0,,0">
                <w:txbxContent>
                  <w:p w14:paraId="5A151FA8" w14:textId="77777777" w:rsidR="00811BBA" w:rsidRPr="0028363C" w:rsidRDefault="00811BBA" w:rsidP="0028363C">
                    <w:pPr>
                      <w:jc w:val="center"/>
                      <w:rPr>
                        <w:rFonts w:ascii="Calibri" w:hAnsi="Calibri" w:cs="Calibri"/>
                        <w:color w:val="008000"/>
                      </w:rPr>
                    </w:pPr>
                    <w:r w:rsidRPr="0028363C">
                      <w:rPr>
                        <w:rFonts w:ascii="Calibri" w:hAnsi="Calibri" w:cs="Calibri"/>
                        <w:color w:val="008000"/>
                      </w:rPr>
                      <w:t>C1 Données Internes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42FFF" w14:textId="77777777" w:rsidR="00811BBA" w:rsidRDefault="00811BB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F8E8D" w14:textId="77777777" w:rsidR="00811BBA" w:rsidRDefault="00811BBA">
    <w:r>
      <w:rPr>
        <w:noProof/>
        <w:lang w:eastAsia="fr-FR" w:bidi="ar-SA"/>
      </w:rPr>
      <mc:AlternateContent>
        <mc:Choice Requires="wps">
          <w:drawing>
            <wp:anchor distT="0" distB="0" distL="114300" distR="114300" simplePos="0" relativeHeight="251664384" behindDoc="0" locked="0" layoutInCell="0" allowOverlap="1" wp14:anchorId="6DD83B3A" wp14:editId="1B6520CD">
              <wp:simplePos x="0" y="0"/>
              <wp:positionH relativeFrom="page">
                <wp:align>center</wp:align>
              </wp:positionH>
              <wp:positionV relativeFrom="page">
                <wp:align>bottom</wp:align>
              </wp:positionV>
              <wp:extent cx="7772400" cy="463550"/>
              <wp:effectExtent l="0" t="0" r="0" b="12700"/>
              <wp:wrapNone/>
              <wp:docPr id="16" name="MSIPCM11164395b5e31463b6866784" descr="{&quot;HashCode&quot;:276409400,&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C5149" w14:textId="77777777" w:rsidR="00811BBA" w:rsidRPr="0028363C" w:rsidRDefault="00811BBA" w:rsidP="0028363C">
                          <w:pPr>
                            <w:jc w:val="center"/>
                            <w:rPr>
                              <w:rFonts w:ascii="Calibri" w:hAnsi="Calibri" w:cs="Calibri"/>
                              <w:color w:val="008000"/>
                            </w:rPr>
                          </w:pPr>
                          <w:r w:rsidRPr="0028363C">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6DD83B3A" id="_x0000_t202" coordsize="21600,21600" o:spt="202" path="m,l,21600r21600,l21600,xe">
              <v:stroke joinstyle="miter"/>
              <v:path gradientshapeok="t" o:connecttype="rect"/>
            </v:shapetype>
            <v:shape id="MSIPCM11164395b5e31463b6866784" o:spid="_x0000_s1027" type="#_x0000_t202" alt="{&quot;HashCode&quot;:276409400,&quot;Height&quot;:9999999.0,&quot;Width&quot;:9999999.0,&quot;Placement&quot;:&quot;Footer&quot;,&quot;Index&quot;:&quot;Primary&quot;,&quot;Section&quot;:2,&quot;Top&quot;:0.0,&quot;Left&quot;:0.0}" style="position:absolute;margin-left:0;margin-top:0;width:612pt;height:36.5pt;z-index:251664384;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" o:allowincell="f" filled="f" stroked="f" strokeweight=".5pt">
              <v:textbox inset=",0,,0">
                <w:txbxContent>
                  <w:p w14:paraId="776C5149" w14:textId="77777777" w:rsidR="00811BBA" w:rsidRPr="0028363C" w:rsidRDefault="00811BBA" w:rsidP="0028363C">
                    <w:pPr>
                      <w:jc w:val="center"/>
                      <w:rPr>
                        <w:rFonts w:ascii="Calibri" w:hAnsi="Calibri" w:cs="Calibri"/>
                        <w:color w:val="008000"/>
                      </w:rPr>
                    </w:pPr>
                    <w:r w:rsidRPr="0028363C">
                      <w:rPr>
                        <w:rFonts w:ascii="Calibri" w:hAnsi="Calibri" w:cs="Calibri"/>
                        <w:color w:val="008000"/>
                      </w:rPr>
                      <w:t>C1 Données Internes</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49DE4" w14:textId="77777777" w:rsidR="00811BBA" w:rsidRDefault="00811BBA"/>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50235" w14:textId="77777777" w:rsidR="00095E3B" w:rsidRDefault="00095E3B"/>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8091A" w14:textId="77777777" w:rsidR="00095E3B" w:rsidRDefault="00BE455E">
    <w:r>
      <w:rPr>
        <w:noProof/>
        <w:lang w:eastAsia="fr-FR" w:bidi="ar-SA"/>
      </w:rPr>
      <mc:AlternateContent>
        <mc:Choice Requires="wps">
          <w:drawing>
            <wp:anchor distT="0" distB="0" distL="114300" distR="114300" simplePos="0" relativeHeight="251661312" behindDoc="0" locked="0" layoutInCell="0" allowOverlap="1" wp14:anchorId="71372CA0" wp14:editId="6CB7DD73">
              <wp:simplePos x="0" y="0"/>
              <wp:positionH relativeFrom="page">
                <wp:align>center</wp:align>
              </wp:positionH>
              <wp:positionV relativeFrom="page">
                <wp:align>bottom</wp:align>
              </wp:positionV>
              <wp:extent cx="7772400" cy="463550"/>
              <wp:effectExtent l="0" t="0" r="0" b="12700"/>
              <wp:wrapNone/>
              <wp:docPr id="12" name="MSIPCMf1974987818c15cc87b5c10d" descr="{&quot;HashCode&quot;:276409400,&quot;Height&quot;:9999999.0,&quot;Width&quot;:9999999.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9CAAF4C" w14:textId="77777777" w:rsidR="00BE455E" w:rsidRPr="00BE455E" w:rsidRDefault="00BE455E" w:rsidP="00BE455E">
                          <w:pPr>
                            <w:jc w:val="center"/>
                            <w:rPr>
                              <w:rFonts w:ascii="Calibri" w:hAnsi="Calibri" w:cs="Calibri"/>
                              <w:color w:val="008000"/>
                            </w:rPr>
                          </w:pPr>
                          <w:r w:rsidRPr="00BE455E">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71372CA0" id="_x0000_t202" coordsize="21600,21600" o:spt="202" path="m,l,21600r21600,l21600,xe">
              <v:stroke joinstyle="miter"/>
              <v:path gradientshapeok="t" o:connecttype="rect"/>
            </v:shapetype>
            <v:shape id="MSIPCMf1974987818c15cc87b5c10d" o:spid="_x0000_s1028" type="#_x0000_t202" alt="{&quot;HashCode&quot;:276409400,&quot;Height&quot;:9999999.0,&quot;Width&quot;:9999999.0,&quot;Placement&quot;:&quot;Footer&quot;,&quot;Index&quot;:&quot;Primary&quot;,&quot;Section&quot;:3,&quot;Top&quot;:0.0,&quot;Left&quot;:0.0}" style="position:absolute;margin-left:0;margin-top:0;width:612pt;height:36.5pt;z-index:251661312;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" o:allowincell="f" filled="f" stroked="f" strokeweight=".5pt">
              <v:textbox inset=",0,,0">
                <w:txbxContent>
                  <w:p w14:paraId="19CAAF4C" w14:textId="77777777" w:rsidR="00BE455E" w:rsidRPr="00BE455E" w:rsidRDefault="00BE455E" w:rsidP="00BE455E">
                    <w:pPr>
                      <w:jc w:val="center"/>
                      <w:rPr>
                        <w:rFonts w:ascii="Calibri" w:hAnsi="Calibri" w:cs="Calibri"/>
                        <w:color w:val="008000"/>
                      </w:rPr>
                    </w:pPr>
                    <w:r w:rsidRPr="00BE455E">
                      <w:rPr>
                        <w:rFonts w:ascii="Calibri" w:hAnsi="Calibri" w:cs="Calibri"/>
                        <w:color w:val="008000"/>
                      </w:rPr>
                      <w:t>C1 Données Internes</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71838" w14:textId="77777777" w:rsidR="00095E3B" w:rsidRDefault="00095E3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FDDDB" w14:textId="77777777" w:rsidR="00C06352" w:rsidRDefault="00C06352" w:rsidP="00095E3B">
      <w:r>
        <w:separator/>
      </w:r>
    </w:p>
  </w:footnote>
  <w:footnote w:type="continuationSeparator" w:id="0">
    <w:p w14:paraId="5A6FD474" w14:textId="77777777" w:rsidR="00C06352" w:rsidRDefault="00C06352" w:rsidP="00095E3B">
      <w:r>
        <w:continuationSeparator/>
      </w:r>
    </w:p>
  </w:footnote>
  <w:footnote w:id="1">
    <w:p w14:paraId="43733EEA" w14:textId="77777777" w:rsidR="00811BBA" w:rsidRDefault="00811BBA" w:rsidP="00811BBA">
      <w:pPr>
        <w:pStyle w:val="Notedebasdepage"/>
        <w:jc w:val="both"/>
      </w:pPr>
      <w:r>
        <w:rPr>
          <w:rStyle w:val="Caractresdenotedebasdepage"/>
          <w:rFonts w:ascii="Liberation Serif" w:hAnsi="Liberation Serif"/>
        </w:rPr>
        <w:footnoteRef/>
      </w:r>
      <w:r>
        <w:tab/>
        <w:t xml:space="preserve"> Toute fausse déclaration est passible de peines d’amende et d’emprisonnement prévues par les articles 441-6 et 441-7 du code pénal.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3C8E6" w14:textId="77777777" w:rsidR="00811BBA" w:rsidRDefault="00811B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64C65" w14:textId="77777777" w:rsidR="00811BBA" w:rsidRDefault="00811BBA">
    <w:pPr>
      <w:rPr>
        <w:lang w:eastAsia="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DDC35" w14:textId="77777777" w:rsidR="00811BBA" w:rsidRDefault="00811BB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565FD" w14:textId="77777777" w:rsidR="00095E3B" w:rsidRDefault="00095E3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1E4CE" w14:textId="77777777" w:rsidR="00095E3B" w:rsidRDefault="00095E3B">
    <w:pPr>
      <w:rPr>
        <w:lang w:eastAsia="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35F93" w14:textId="77777777" w:rsidR="00095E3B" w:rsidRDefault="00095E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pStyle w:val="Titre1"/>
      <w:suff w:val="nothing"/>
      <w:lvlText w:val=""/>
      <w:lvlJc w:val="left"/>
      <w:pPr>
        <w:tabs>
          <w:tab w:val="num" w:pos="0"/>
        </w:tabs>
        <w:ind w:left="432" w:hanging="432"/>
      </w:pPr>
      <w:rPr>
        <w:b/>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pStyle w:val="Titre2"/>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00000004"/>
    <w:name w:val="WW8Num4"/>
    <w:lvl w:ilvl="0">
      <w:start w:val="1"/>
      <w:numFmt w:val="none"/>
      <w:pStyle w:val="Titre6"/>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5"/>
    <w:multiLevelType w:val="singleLevel"/>
    <w:tmpl w:val="00000005"/>
    <w:name w:val="WW8Num5"/>
    <w:lvl w:ilvl="0">
      <w:start w:val="1"/>
      <w:numFmt w:val="bullet"/>
      <w:lvlText w:val=""/>
      <w:lvlJc w:val="left"/>
      <w:pPr>
        <w:tabs>
          <w:tab w:val="num" w:pos="709"/>
        </w:tabs>
        <w:ind w:left="0" w:firstLine="0"/>
      </w:pPr>
      <w:rPr>
        <w:rFonts w:ascii="Symbol" w:hAnsi="Symbol" w:cs="Symbol"/>
        <w:sz w:val="22"/>
        <w:szCs w:val="22"/>
      </w:rPr>
    </w:lvl>
  </w:abstractNum>
  <w:abstractNum w:abstractNumId="5" w15:restartNumberingAfterBreak="0">
    <w:nsid w:val="00000006"/>
    <w:multiLevelType w:val="singleLevel"/>
    <w:tmpl w:val="00000006"/>
    <w:name w:val="WW8Num6"/>
    <w:lvl w:ilvl="0">
      <w:start w:val="1"/>
      <w:numFmt w:val="decimal"/>
      <w:lvlText w:val="(%1)"/>
      <w:lvlJc w:val="left"/>
      <w:pPr>
        <w:tabs>
          <w:tab w:val="num" w:pos="1212"/>
        </w:tabs>
        <w:ind w:left="568" w:firstLine="0"/>
      </w:pPr>
    </w:lvl>
  </w:abstractNum>
  <w:abstractNum w:abstractNumId="6" w15:restartNumberingAfterBreak="0">
    <w:nsid w:val="00000007"/>
    <w:multiLevelType w:val="singleLevel"/>
    <w:tmpl w:val="00000007"/>
    <w:name w:val="WW8Num7"/>
    <w:lvl w:ilvl="0">
      <w:start w:val="1"/>
      <w:numFmt w:val="bullet"/>
      <w:lvlText w:val=""/>
      <w:lvlJc w:val="left"/>
      <w:pPr>
        <w:tabs>
          <w:tab w:val="num" w:pos="360"/>
        </w:tabs>
        <w:ind w:left="0" w:firstLine="0"/>
      </w:pPr>
      <w:rPr>
        <w:rFonts w:ascii="Symbol" w:hAnsi="Symbol" w:cs="Symbol"/>
      </w:rPr>
    </w:lvl>
  </w:abstractNum>
  <w:abstractNum w:abstractNumId="7" w15:restartNumberingAfterBreak="0">
    <w:nsid w:val="00000008"/>
    <w:multiLevelType w:val="singleLevel"/>
    <w:tmpl w:val="00000008"/>
    <w:name w:val="WW8Num8"/>
    <w:lvl w:ilvl="0">
      <w:start w:val="1"/>
      <w:numFmt w:val="bullet"/>
      <w:lvlText w:val=""/>
      <w:lvlJc w:val="left"/>
      <w:pPr>
        <w:tabs>
          <w:tab w:val="num" w:pos="360"/>
        </w:tabs>
        <w:ind w:left="0" w:firstLine="0"/>
      </w:pPr>
      <w:rPr>
        <w:rFonts w:ascii="Symbol" w:hAnsi="Symbol" w:cs="Symbol"/>
        <w:sz w:val="20"/>
      </w:rPr>
    </w:lvl>
  </w:abstractNum>
  <w:abstractNum w:abstractNumId="8" w15:restartNumberingAfterBreak="0">
    <w:nsid w:val="00000009"/>
    <w:multiLevelType w:val="singleLevel"/>
    <w:tmpl w:val="00000009"/>
    <w:name w:val="WW8Num9"/>
    <w:lvl w:ilvl="0">
      <w:start w:val="1"/>
      <w:numFmt w:val="bullet"/>
      <w:lvlText w:val=""/>
      <w:lvlJc w:val="left"/>
      <w:pPr>
        <w:tabs>
          <w:tab w:val="num" w:pos="360"/>
        </w:tabs>
        <w:ind w:left="0" w:firstLine="0"/>
      </w:pPr>
      <w:rPr>
        <w:rFonts w:ascii="Symbol" w:hAnsi="Symbol" w:cs="Symbol"/>
        <w:sz w:val="20"/>
        <w:szCs w:val="20"/>
      </w:r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ind w:left="0" w:firstLine="0"/>
      </w:pPr>
      <w:rPr>
        <w:rFonts w:ascii="Symbol" w:hAnsi="Symbol" w:cs="Symbol"/>
        <w:sz w:val="20"/>
      </w:rPr>
    </w:lvl>
  </w:abstractNum>
  <w:abstractNum w:abstractNumId="10" w15:restartNumberingAfterBreak="0">
    <w:nsid w:val="0000000B"/>
    <w:multiLevelType w:val="multilevel"/>
    <w:tmpl w:val="0000000B"/>
    <w:name w:val="WW8Num11"/>
    <w:lvl w:ilvl="0">
      <w:start w:val="1"/>
      <w:numFmt w:val="bullet"/>
      <w:lvlText w:val=""/>
      <w:lvlJc w:val="left"/>
      <w:pPr>
        <w:tabs>
          <w:tab w:val="num" w:pos="360"/>
        </w:tabs>
        <w:ind w:left="0" w:firstLine="0"/>
      </w:pPr>
      <w:rPr>
        <w:rFonts w:ascii="Symbol" w:hAnsi="Symbol" w:cs="Symbol"/>
        <w:sz w:val="20"/>
      </w:rPr>
    </w:lvl>
    <w:lvl w:ilvl="1">
      <w:start w:val="1"/>
      <w:numFmt w:val="bullet"/>
      <w:lvlText w:val="o"/>
      <w:lvlJc w:val="left"/>
      <w:pPr>
        <w:tabs>
          <w:tab w:val="num" w:pos="1440"/>
        </w:tabs>
        <w:ind w:left="0" w:firstLine="0"/>
      </w:pPr>
      <w:rPr>
        <w:rFonts w:ascii="Courier New" w:hAnsi="Courier New" w:cs="Courier New"/>
      </w:rPr>
    </w:lvl>
    <w:lvl w:ilvl="2">
      <w:start w:val="1"/>
      <w:numFmt w:val="bullet"/>
      <w:lvlText w:val=""/>
      <w:lvlJc w:val="left"/>
      <w:pPr>
        <w:tabs>
          <w:tab w:val="num" w:pos="2160"/>
        </w:tabs>
        <w:ind w:left="0" w:firstLine="0"/>
      </w:pPr>
      <w:rPr>
        <w:rFonts w:ascii="Wingdings" w:hAnsi="Wingdings" w:cs="Wingdings"/>
      </w:rPr>
    </w:lvl>
    <w:lvl w:ilvl="3">
      <w:start w:val="1"/>
      <w:numFmt w:val="bullet"/>
      <w:lvlText w:val=""/>
      <w:lvlJc w:val="left"/>
      <w:pPr>
        <w:tabs>
          <w:tab w:val="num" w:pos="2880"/>
        </w:tabs>
        <w:ind w:left="0" w:firstLine="0"/>
      </w:pPr>
      <w:rPr>
        <w:rFonts w:ascii="Symbol" w:hAnsi="Symbol" w:cs="Symbol"/>
        <w:sz w:val="20"/>
      </w:rPr>
    </w:lvl>
    <w:lvl w:ilvl="4">
      <w:start w:val="1"/>
      <w:numFmt w:val="bullet"/>
      <w:lvlText w:val="o"/>
      <w:lvlJc w:val="left"/>
      <w:pPr>
        <w:tabs>
          <w:tab w:val="num" w:pos="3600"/>
        </w:tabs>
        <w:ind w:left="0" w:firstLine="0"/>
      </w:pPr>
      <w:rPr>
        <w:rFonts w:ascii="Courier New" w:hAnsi="Courier New" w:cs="Courier New"/>
      </w:rPr>
    </w:lvl>
    <w:lvl w:ilvl="5">
      <w:start w:val="1"/>
      <w:numFmt w:val="bullet"/>
      <w:lvlText w:val=""/>
      <w:lvlJc w:val="left"/>
      <w:pPr>
        <w:tabs>
          <w:tab w:val="num" w:pos="4320"/>
        </w:tabs>
        <w:ind w:left="0" w:firstLine="0"/>
      </w:pPr>
      <w:rPr>
        <w:rFonts w:ascii="Wingdings" w:hAnsi="Wingdings" w:cs="Wingdings"/>
      </w:rPr>
    </w:lvl>
    <w:lvl w:ilvl="6">
      <w:start w:val="1"/>
      <w:numFmt w:val="bullet"/>
      <w:lvlText w:val=""/>
      <w:lvlJc w:val="left"/>
      <w:pPr>
        <w:tabs>
          <w:tab w:val="num" w:pos="5040"/>
        </w:tabs>
        <w:ind w:left="0" w:firstLine="0"/>
      </w:pPr>
      <w:rPr>
        <w:rFonts w:ascii="Symbol" w:hAnsi="Symbol" w:cs="Symbol"/>
        <w:sz w:val="20"/>
      </w:rPr>
    </w:lvl>
    <w:lvl w:ilvl="7">
      <w:start w:val="1"/>
      <w:numFmt w:val="bullet"/>
      <w:lvlText w:val="o"/>
      <w:lvlJc w:val="left"/>
      <w:pPr>
        <w:tabs>
          <w:tab w:val="num" w:pos="5760"/>
        </w:tabs>
        <w:ind w:left="0" w:firstLine="0"/>
      </w:pPr>
      <w:rPr>
        <w:rFonts w:ascii="Courier New" w:hAnsi="Courier New" w:cs="Courier New"/>
      </w:rPr>
    </w:lvl>
    <w:lvl w:ilvl="8">
      <w:start w:val="1"/>
      <w:numFmt w:val="bullet"/>
      <w:lvlText w:val=""/>
      <w:lvlJc w:val="left"/>
      <w:pPr>
        <w:tabs>
          <w:tab w:val="num" w:pos="6480"/>
        </w:tabs>
        <w:ind w:left="0" w:firstLine="0"/>
      </w:pPr>
      <w:rPr>
        <w:rFonts w:ascii="Wingdings" w:hAnsi="Wingdings" w:cs="Wingdings"/>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ind w:left="0" w:firstLine="0"/>
      </w:pPr>
      <w:rPr>
        <w:rFonts w:ascii="Symbol" w:hAnsi="Symbol" w:cs="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ind w:left="0" w:firstLine="0"/>
      </w:pPr>
      <w:rPr>
        <w:rFonts w:ascii="Symbol" w:hAnsi="Symbol" w:cs="Symbol"/>
        <w:sz w:val="20"/>
      </w:r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0" w:firstLine="0"/>
      </w:pPr>
      <w:rPr>
        <w:rFonts w:ascii="Symbol" w:hAnsi="Symbol" w:cs="Symbol"/>
        <w:sz w:val="20"/>
      </w:rPr>
    </w:lvl>
  </w:abstractNum>
  <w:abstractNum w:abstractNumId="14" w15:restartNumberingAfterBreak="0">
    <w:nsid w:val="0000000F"/>
    <w:multiLevelType w:val="singleLevel"/>
    <w:tmpl w:val="0000000F"/>
    <w:name w:val="WW8Num15"/>
    <w:lvl w:ilvl="0">
      <w:start w:val="1"/>
      <w:numFmt w:val="bullet"/>
      <w:lvlText w:val=""/>
      <w:lvlJc w:val="left"/>
      <w:pPr>
        <w:tabs>
          <w:tab w:val="num" w:pos="360"/>
        </w:tabs>
        <w:ind w:left="0" w:firstLine="0"/>
      </w:pPr>
      <w:rPr>
        <w:rFonts w:ascii="Symbol" w:hAnsi="Symbol" w:cs="Symbol"/>
      </w:rPr>
    </w:lvl>
  </w:abstractNum>
  <w:num w:numId="1" w16cid:durableId="1498883709">
    <w:abstractNumId w:val="1"/>
  </w:num>
  <w:num w:numId="2" w16cid:durableId="19742792">
    <w:abstractNumId w:val="2"/>
  </w:num>
  <w:num w:numId="3" w16cid:durableId="531461408">
    <w:abstractNumId w:val="3"/>
  </w:num>
  <w:num w:numId="4" w16cid:durableId="767577069">
    <w:abstractNumId w:val="4"/>
  </w:num>
  <w:num w:numId="5" w16cid:durableId="1217816069">
    <w:abstractNumId w:val="5"/>
  </w:num>
  <w:num w:numId="6" w16cid:durableId="1802773078">
    <w:abstractNumId w:val="6"/>
  </w:num>
  <w:num w:numId="7" w16cid:durableId="248344877">
    <w:abstractNumId w:val="7"/>
  </w:num>
  <w:num w:numId="8" w16cid:durableId="1769352430">
    <w:abstractNumId w:val="8"/>
  </w:num>
  <w:num w:numId="9" w16cid:durableId="888152784">
    <w:abstractNumId w:val="9"/>
  </w:num>
  <w:num w:numId="10" w16cid:durableId="1278756870">
    <w:abstractNumId w:val="10"/>
  </w:num>
  <w:num w:numId="11" w16cid:durableId="1619413542">
    <w:abstractNumId w:val="11"/>
  </w:num>
  <w:num w:numId="12" w16cid:durableId="631910918">
    <w:abstractNumId w:val="12"/>
  </w:num>
  <w:num w:numId="13" w16cid:durableId="1388920057">
    <w:abstractNumId w:val="13"/>
  </w:num>
  <w:num w:numId="14" w16cid:durableId="1943685755">
    <w:abstractNumId w:val="14"/>
  </w:num>
  <w:num w:numId="15" w16cid:durableId="1890263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E3B"/>
    <w:rsid w:val="00095E3B"/>
    <w:rsid w:val="001D7029"/>
    <w:rsid w:val="001E4931"/>
    <w:rsid w:val="002E5B16"/>
    <w:rsid w:val="00317390"/>
    <w:rsid w:val="003B1CFB"/>
    <w:rsid w:val="004B07F4"/>
    <w:rsid w:val="00523D3C"/>
    <w:rsid w:val="005F56C6"/>
    <w:rsid w:val="006E1F78"/>
    <w:rsid w:val="007B7739"/>
    <w:rsid w:val="007E3DA0"/>
    <w:rsid w:val="00811BBA"/>
    <w:rsid w:val="00947812"/>
    <w:rsid w:val="00BE455E"/>
    <w:rsid w:val="00C063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6A1BD"/>
  <w15:chartTrackingRefBased/>
  <w15:docId w15:val="{8F34594B-1A4E-419C-B051-7570DC8C7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E3B"/>
    <w:pPr>
      <w:widowControl w:val="0"/>
      <w:suppressAutoHyphens/>
      <w:spacing w:after="0" w:line="240" w:lineRule="auto"/>
    </w:pPr>
    <w:rPr>
      <w:rFonts w:ascii="Liberation Sans" w:eastAsia="Lucida Sans Unicode" w:hAnsi="Liberation Sans" w:cs="Mangal"/>
      <w:kern w:val="2"/>
      <w:sz w:val="24"/>
      <w:szCs w:val="24"/>
      <w:lang w:eastAsia="zh-CN" w:bidi="hi-IN"/>
    </w:rPr>
  </w:style>
  <w:style w:type="paragraph" w:styleId="Titre1">
    <w:name w:val="heading 1"/>
    <w:basedOn w:val="Normal"/>
    <w:next w:val="Normal"/>
    <w:link w:val="Titre1Car"/>
    <w:qFormat/>
    <w:rsid w:val="00095E3B"/>
    <w:pPr>
      <w:keepNext/>
      <w:numPr>
        <w:numId w:val="1"/>
      </w:numPr>
      <w:jc w:val="center"/>
      <w:outlineLvl w:val="0"/>
    </w:pPr>
    <w:rPr>
      <w:b/>
      <w:bCs/>
    </w:rPr>
  </w:style>
  <w:style w:type="paragraph" w:styleId="Titre2">
    <w:name w:val="heading 2"/>
    <w:basedOn w:val="Normal"/>
    <w:next w:val="Normal"/>
    <w:link w:val="Titre2Car"/>
    <w:qFormat/>
    <w:rsid w:val="00095E3B"/>
    <w:pPr>
      <w:numPr>
        <w:numId w:val="2"/>
      </w:numPr>
      <w:outlineLvl w:val="1"/>
    </w:pPr>
    <w:rPr>
      <w:b/>
      <w:bCs/>
      <w:i/>
      <w:iCs/>
      <w:sz w:val="28"/>
      <w:szCs w:val="28"/>
    </w:rPr>
  </w:style>
  <w:style w:type="paragraph" w:styleId="Titre4">
    <w:name w:val="heading 4"/>
    <w:basedOn w:val="Normal"/>
    <w:next w:val="Normal"/>
    <w:link w:val="Titre4Car"/>
    <w:qFormat/>
    <w:rsid w:val="00095E3B"/>
    <w:pPr>
      <w:tabs>
        <w:tab w:val="num" w:pos="0"/>
      </w:tabs>
      <w:ind w:left="432" w:hanging="432"/>
      <w:outlineLvl w:val="3"/>
    </w:pPr>
    <w:rPr>
      <w:b/>
      <w:bCs/>
      <w:i/>
      <w:iCs/>
      <w:sz w:val="20"/>
      <w:szCs w:val="20"/>
    </w:rPr>
  </w:style>
  <w:style w:type="paragraph" w:styleId="Titre5">
    <w:name w:val="heading 5"/>
    <w:basedOn w:val="Normal"/>
    <w:next w:val="Normal"/>
    <w:link w:val="Titre5Car"/>
    <w:qFormat/>
    <w:rsid w:val="00095E3B"/>
    <w:pPr>
      <w:tabs>
        <w:tab w:val="num" w:pos="0"/>
      </w:tabs>
      <w:ind w:left="432" w:hanging="432"/>
      <w:outlineLvl w:val="4"/>
    </w:pPr>
    <w:rPr>
      <w:b/>
      <w:bCs/>
      <w:sz w:val="20"/>
      <w:szCs w:val="20"/>
    </w:rPr>
  </w:style>
  <w:style w:type="paragraph" w:styleId="Titre6">
    <w:name w:val="heading 6"/>
    <w:basedOn w:val="Normal"/>
    <w:next w:val="Normal"/>
    <w:link w:val="Titre6Car"/>
    <w:qFormat/>
    <w:rsid w:val="00095E3B"/>
    <w:pPr>
      <w:keepNext/>
      <w:numPr>
        <w:numId w:val="3"/>
      </w:numPr>
      <w:jc w:val="center"/>
      <w:outlineLvl w:val="5"/>
    </w:pPr>
    <w:rPr>
      <w:rFonts w:ascii="Arial" w:hAnsi="Arial" w:cs="Arial"/>
      <w:sz w:val="32"/>
      <w:szCs w:val="32"/>
    </w:rPr>
  </w:style>
  <w:style w:type="paragraph" w:styleId="Titre8">
    <w:name w:val="heading 8"/>
    <w:basedOn w:val="Normal"/>
    <w:next w:val="Normal"/>
    <w:link w:val="Titre8Car"/>
    <w:qFormat/>
    <w:rsid w:val="00095E3B"/>
    <w:pPr>
      <w:tabs>
        <w:tab w:val="num" w:pos="0"/>
      </w:tabs>
      <w:ind w:left="432" w:hanging="432"/>
      <w:outlineLvl w:val="7"/>
    </w:pPr>
    <w:rPr>
      <w:b/>
      <w:b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95E3B"/>
    <w:rPr>
      <w:rFonts w:ascii="Liberation Sans" w:eastAsia="Lucida Sans Unicode" w:hAnsi="Liberation Sans" w:cs="Mangal"/>
      <w:b/>
      <w:bCs/>
      <w:kern w:val="2"/>
      <w:sz w:val="24"/>
      <w:szCs w:val="24"/>
      <w:lang w:eastAsia="zh-CN" w:bidi="hi-IN"/>
    </w:rPr>
  </w:style>
  <w:style w:type="character" w:customStyle="1" w:styleId="Titre2Car">
    <w:name w:val="Titre 2 Car"/>
    <w:basedOn w:val="Policepardfaut"/>
    <w:link w:val="Titre2"/>
    <w:rsid w:val="00095E3B"/>
    <w:rPr>
      <w:rFonts w:ascii="Liberation Sans" w:eastAsia="Lucida Sans Unicode" w:hAnsi="Liberation Sans" w:cs="Mangal"/>
      <w:b/>
      <w:bCs/>
      <w:i/>
      <w:iCs/>
      <w:kern w:val="2"/>
      <w:sz w:val="28"/>
      <w:szCs w:val="28"/>
      <w:lang w:eastAsia="zh-CN" w:bidi="hi-IN"/>
    </w:rPr>
  </w:style>
  <w:style w:type="character" w:customStyle="1" w:styleId="Titre4Car">
    <w:name w:val="Titre 4 Car"/>
    <w:basedOn w:val="Policepardfaut"/>
    <w:link w:val="Titre4"/>
    <w:rsid w:val="00095E3B"/>
    <w:rPr>
      <w:rFonts w:ascii="Liberation Sans" w:eastAsia="Lucida Sans Unicode" w:hAnsi="Liberation Sans" w:cs="Mangal"/>
      <w:b/>
      <w:bCs/>
      <w:i/>
      <w:iCs/>
      <w:kern w:val="2"/>
      <w:sz w:val="20"/>
      <w:szCs w:val="20"/>
      <w:lang w:eastAsia="zh-CN" w:bidi="hi-IN"/>
    </w:rPr>
  </w:style>
  <w:style w:type="character" w:customStyle="1" w:styleId="Titre5Car">
    <w:name w:val="Titre 5 Car"/>
    <w:basedOn w:val="Policepardfaut"/>
    <w:link w:val="Titre5"/>
    <w:rsid w:val="00095E3B"/>
    <w:rPr>
      <w:rFonts w:ascii="Liberation Sans" w:eastAsia="Lucida Sans Unicode" w:hAnsi="Liberation Sans" w:cs="Mangal"/>
      <w:b/>
      <w:bCs/>
      <w:kern w:val="2"/>
      <w:sz w:val="20"/>
      <w:szCs w:val="20"/>
      <w:lang w:eastAsia="zh-CN" w:bidi="hi-IN"/>
    </w:rPr>
  </w:style>
  <w:style w:type="character" w:customStyle="1" w:styleId="Titre6Car">
    <w:name w:val="Titre 6 Car"/>
    <w:basedOn w:val="Policepardfaut"/>
    <w:link w:val="Titre6"/>
    <w:rsid w:val="00095E3B"/>
    <w:rPr>
      <w:rFonts w:ascii="Arial" w:eastAsia="Lucida Sans Unicode" w:hAnsi="Arial" w:cs="Arial"/>
      <w:kern w:val="2"/>
      <w:sz w:val="32"/>
      <w:szCs w:val="32"/>
      <w:lang w:eastAsia="zh-CN" w:bidi="hi-IN"/>
    </w:rPr>
  </w:style>
  <w:style w:type="character" w:customStyle="1" w:styleId="Titre8Car">
    <w:name w:val="Titre 8 Car"/>
    <w:basedOn w:val="Policepardfaut"/>
    <w:link w:val="Titre8"/>
    <w:rsid w:val="00095E3B"/>
    <w:rPr>
      <w:rFonts w:ascii="Liberation Sans" w:eastAsia="Lucida Sans Unicode" w:hAnsi="Liberation Sans" w:cs="Mangal"/>
      <w:b/>
      <w:bCs/>
      <w:kern w:val="2"/>
      <w:sz w:val="18"/>
      <w:szCs w:val="18"/>
      <w:lang w:eastAsia="zh-CN" w:bidi="hi-IN"/>
    </w:rPr>
  </w:style>
  <w:style w:type="character" w:customStyle="1" w:styleId="Caractresdenotedebasdepage">
    <w:name w:val="Caractères de note de bas de page"/>
    <w:rsid w:val="00095E3B"/>
    <w:rPr>
      <w:vertAlign w:val="superscript"/>
    </w:rPr>
  </w:style>
  <w:style w:type="paragraph" w:styleId="Notedebasdepage">
    <w:name w:val="footnote text"/>
    <w:basedOn w:val="Normal"/>
    <w:link w:val="NotedebasdepageCar"/>
    <w:rsid w:val="00095E3B"/>
    <w:rPr>
      <w:sz w:val="20"/>
      <w:szCs w:val="20"/>
    </w:rPr>
  </w:style>
  <w:style w:type="character" w:customStyle="1" w:styleId="NotedebasdepageCar">
    <w:name w:val="Note de bas de page Car"/>
    <w:basedOn w:val="Policepardfaut"/>
    <w:link w:val="Notedebasdepage"/>
    <w:rsid w:val="00095E3B"/>
    <w:rPr>
      <w:rFonts w:ascii="Liberation Sans" w:eastAsia="Lucida Sans Unicode" w:hAnsi="Liberation Sans" w:cs="Mangal"/>
      <w:kern w:val="2"/>
      <w:sz w:val="20"/>
      <w:szCs w:val="20"/>
      <w:lang w:eastAsia="zh-CN" w:bidi="hi-IN"/>
    </w:rPr>
  </w:style>
  <w:style w:type="paragraph" w:styleId="En-tte">
    <w:name w:val="header"/>
    <w:basedOn w:val="Normal"/>
    <w:link w:val="En-tteCar"/>
    <w:rsid w:val="00095E3B"/>
    <w:pPr>
      <w:tabs>
        <w:tab w:val="center" w:pos="4536"/>
        <w:tab w:val="right" w:pos="9072"/>
      </w:tabs>
    </w:pPr>
  </w:style>
  <w:style w:type="character" w:customStyle="1" w:styleId="En-tteCar">
    <w:name w:val="En-tête Car"/>
    <w:basedOn w:val="Policepardfaut"/>
    <w:link w:val="En-tte"/>
    <w:rsid w:val="00095E3B"/>
    <w:rPr>
      <w:rFonts w:ascii="Liberation Sans" w:eastAsia="Lucida Sans Unicode" w:hAnsi="Liberation Sans" w:cs="Mangal"/>
      <w:kern w:val="2"/>
      <w:sz w:val="24"/>
      <w:szCs w:val="24"/>
      <w:lang w:eastAsia="zh-CN" w:bidi="hi-IN"/>
    </w:rPr>
  </w:style>
  <w:style w:type="paragraph" w:customStyle="1" w:styleId="Contenudetableau">
    <w:name w:val="Contenu de tableau"/>
    <w:basedOn w:val="Normal"/>
    <w:rsid w:val="00095E3B"/>
    <w:pPr>
      <w:suppressLineNumbers/>
    </w:pPr>
  </w:style>
  <w:style w:type="paragraph" w:customStyle="1" w:styleId="Commentaire1">
    <w:name w:val="Commentaire1"/>
    <w:basedOn w:val="Normal"/>
    <w:rsid w:val="00095E3B"/>
    <w:pPr>
      <w:widowControl/>
    </w:pPr>
    <w:rPr>
      <w:rFonts w:ascii="Times New Roman" w:eastAsia="Arial" w:hAnsi="Times New Roman" w:cs="Times New Roman"/>
      <w:sz w:val="20"/>
      <w:szCs w:val="20"/>
    </w:rPr>
  </w:style>
  <w:style w:type="paragraph" w:customStyle="1" w:styleId="Normalcentr1">
    <w:name w:val="Normal centré1"/>
    <w:basedOn w:val="Normal"/>
    <w:rsid w:val="00095E3B"/>
    <w:pPr>
      <w:widowControl/>
      <w:ind w:left="-284" w:right="-143" w:hanging="142"/>
    </w:pPr>
    <w:rPr>
      <w:rFonts w:ascii="Verdana" w:eastAsia="Arial" w:hAnsi="Verdana" w:cs="Times New Roman"/>
      <w:b/>
      <w:bCs/>
      <w:i/>
      <w:iCs/>
      <w:sz w:val="20"/>
      <w:szCs w:val="20"/>
      <w:u w:val="single"/>
    </w:rPr>
  </w:style>
  <w:style w:type="paragraph" w:customStyle="1" w:styleId="Titredetableau">
    <w:name w:val="Titre de tableau"/>
    <w:basedOn w:val="Contenudetableau"/>
    <w:rsid w:val="00095E3B"/>
    <w:pPr>
      <w:jc w:val="center"/>
    </w:pPr>
    <w:rPr>
      <w:b/>
      <w:bCs/>
    </w:rPr>
  </w:style>
  <w:style w:type="paragraph" w:styleId="Pieddepage">
    <w:name w:val="footer"/>
    <w:basedOn w:val="Normal"/>
    <w:link w:val="PieddepageCar"/>
    <w:uiPriority w:val="99"/>
    <w:unhideWhenUsed/>
    <w:rsid w:val="00BE455E"/>
    <w:pPr>
      <w:tabs>
        <w:tab w:val="center" w:pos="4536"/>
        <w:tab w:val="right" w:pos="9072"/>
      </w:tabs>
    </w:pPr>
    <w:rPr>
      <w:szCs w:val="21"/>
    </w:rPr>
  </w:style>
  <w:style w:type="character" w:customStyle="1" w:styleId="PieddepageCar">
    <w:name w:val="Pied de page Car"/>
    <w:basedOn w:val="Policepardfaut"/>
    <w:link w:val="Pieddepage"/>
    <w:uiPriority w:val="99"/>
    <w:rsid w:val="00BE455E"/>
    <w:rPr>
      <w:rFonts w:ascii="Liberation Sans" w:eastAsia="Lucida Sans Unicode" w:hAnsi="Liberation Sans"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8</Pages>
  <Words>1494</Words>
  <Characters>8217</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Hélène</dc:creator>
  <cp:keywords/>
  <dc:description/>
  <cp:lastModifiedBy>OKETOKOUN Mardiatou</cp:lastModifiedBy>
  <cp:revision>11</cp:revision>
  <dcterms:created xsi:type="dcterms:W3CDTF">2023-01-27T16:51:00Z</dcterms:created>
  <dcterms:modified xsi:type="dcterms:W3CDTF">2025-02-05T16:19:00Z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f782e2-1048-4ae6-8561-ea50d7047004_Enabled">
    <vt:lpwstr>true</vt:lpwstr>
  </property>
  <property fmtid="{D5CDD505-2E9C-101B-9397-08002B2CF9AE}" pid="3" name="MSIP_Label_37f782e2-1048-4ae6-8561-ea50d7047004_SetDate">
    <vt:lpwstr>2024-01-25T15:19:50Z</vt:lpwstr>
  </property>
  <property fmtid="{D5CDD505-2E9C-101B-9397-08002B2CF9AE}" pid="4" name="MSIP_Label_37f782e2-1048-4ae6-8561-ea50d7047004_Method">
    <vt:lpwstr>Standard</vt:lpwstr>
  </property>
  <property fmtid="{D5CDD505-2E9C-101B-9397-08002B2CF9AE}" pid="5" name="MSIP_Label_37f782e2-1048-4ae6-8561-ea50d7047004_Name">
    <vt:lpwstr>Donnée Interne</vt:lpwstr>
  </property>
  <property fmtid="{D5CDD505-2E9C-101B-9397-08002B2CF9AE}" pid="6" name="MSIP_Label_37f782e2-1048-4ae6-8561-ea50d7047004_SiteId">
    <vt:lpwstr>5d0b42b2-7ba0-42b9-bd88-2dd1558bd190</vt:lpwstr>
  </property>
  <property fmtid="{D5CDD505-2E9C-101B-9397-08002B2CF9AE}" pid="7" name="MSIP_Label_37f782e2-1048-4ae6-8561-ea50d7047004_ActionId">
    <vt:lpwstr>9d564e18-7bdc-4869-b2f0-c101db80fafd</vt:lpwstr>
  </property>
  <property fmtid="{D5CDD505-2E9C-101B-9397-08002B2CF9AE}" pid="8" name="MSIP_Label_37f782e2-1048-4ae6-8561-ea50d7047004_ContentBits">
    <vt:lpwstr>2</vt:lpwstr>
  </property>
</Properties>
</file>